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B8F97A" w14:textId="77777777" w:rsidR="00B2615F" w:rsidRPr="00564BD2" w:rsidRDefault="00B2615F" w:rsidP="00074B92">
      <w:pPr>
        <w:jc w:val="center"/>
        <w:outlineLvl w:val="0"/>
        <w:rPr>
          <w:b/>
        </w:rPr>
      </w:pPr>
      <w:bookmarkStart w:id="0" w:name="_GoBack"/>
      <w:bookmarkEnd w:id="0"/>
      <w:r w:rsidRPr="00564BD2">
        <w:rPr>
          <w:b/>
        </w:rPr>
        <w:t>LTER Education Committee Conference Call</w:t>
      </w:r>
    </w:p>
    <w:p w14:paraId="14478B53" w14:textId="77777777" w:rsidR="001B5BE8" w:rsidRPr="00E87E95" w:rsidRDefault="001B5BE8" w:rsidP="005116D7"/>
    <w:p w14:paraId="17B8A601" w14:textId="3CBF02A0" w:rsidR="00B2615F" w:rsidRPr="00E87E95" w:rsidRDefault="00D85276" w:rsidP="00B2615F">
      <w:pPr>
        <w:pStyle w:val="MediumShading1-Accent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July 11</w:t>
      </w:r>
      <w:r w:rsidR="00074B92">
        <w:rPr>
          <w:b/>
          <w:sz w:val="24"/>
          <w:szCs w:val="24"/>
        </w:rPr>
        <w:t>, 2018</w:t>
      </w:r>
    </w:p>
    <w:p w14:paraId="21C52658" w14:textId="2948D122" w:rsidR="003808D7" w:rsidRPr="00E87E95" w:rsidRDefault="00B2615F" w:rsidP="006A3549">
      <w:pPr>
        <w:pStyle w:val="MediumShading1-Accent21"/>
        <w:jc w:val="center"/>
        <w:rPr>
          <w:b/>
          <w:sz w:val="24"/>
          <w:szCs w:val="24"/>
        </w:rPr>
      </w:pPr>
      <w:r w:rsidRPr="00E87E95">
        <w:rPr>
          <w:b/>
          <w:sz w:val="24"/>
          <w:szCs w:val="24"/>
        </w:rPr>
        <w:t>3:00-4:00 pm E</w:t>
      </w:r>
      <w:r w:rsidR="00090DC2">
        <w:rPr>
          <w:b/>
          <w:sz w:val="24"/>
          <w:szCs w:val="24"/>
        </w:rPr>
        <w:t>S</w:t>
      </w:r>
      <w:r w:rsidRPr="00E87E95">
        <w:rPr>
          <w:b/>
          <w:sz w:val="24"/>
          <w:szCs w:val="24"/>
        </w:rPr>
        <w:t>T</w:t>
      </w:r>
      <w:r w:rsidR="0051056E">
        <w:rPr>
          <w:b/>
          <w:sz w:val="24"/>
          <w:szCs w:val="24"/>
        </w:rPr>
        <w:t xml:space="preserve"> </w:t>
      </w:r>
    </w:p>
    <w:p w14:paraId="235CB75E" w14:textId="77777777" w:rsidR="00B2615F" w:rsidRPr="00E87E95" w:rsidRDefault="00B2615F" w:rsidP="00B2615F">
      <w:pPr>
        <w:pStyle w:val="MediumShading1-Accent21"/>
        <w:jc w:val="center"/>
        <w:rPr>
          <w:b/>
          <w:sz w:val="24"/>
          <w:szCs w:val="24"/>
        </w:rPr>
      </w:pPr>
    </w:p>
    <w:p w14:paraId="36F349DF" w14:textId="511AAAF9" w:rsidR="00DE66CB" w:rsidRPr="00E87E95" w:rsidRDefault="006529B3" w:rsidP="00074B92">
      <w:pPr>
        <w:pStyle w:val="MediumShading1-Accent21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Minutes</w:t>
      </w:r>
    </w:p>
    <w:p w14:paraId="2E65B6BF" w14:textId="77777777" w:rsidR="003A69F7" w:rsidRPr="00E87E95" w:rsidRDefault="003A69F7" w:rsidP="00B2615F">
      <w:pPr>
        <w:pStyle w:val="MediumShading1-Accent21"/>
        <w:rPr>
          <w:sz w:val="24"/>
          <w:szCs w:val="24"/>
        </w:rPr>
      </w:pPr>
    </w:p>
    <w:p w14:paraId="0F2082D9" w14:textId="77777777" w:rsidR="00186EAE" w:rsidRDefault="00186EAE" w:rsidP="00186EAE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 w:rsidRPr="00EF4DE7">
        <w:rPr>
          <w:sz w:val="24"/>
          <w:szCs w:val="24"/>
        </w:rPr>
        <w:t>Attendance</w:t>
      </w:r>
    </w:p>
    <w:p w14:paraId="071DEC4D" w14:textId="284E5DE7" w:rsidR="006529B3" w:rsidRDefault="006529B3" w:rsidP="006529B3">
      <w:pPr>
        <w:pStyle w:val="MediumShading1-Accent21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Sam </w:t>
      </w:r>
      <w:proofErr w:type="spellStart"/>
      <w:r>
        <w:rPr>
          <w:sz w:val="24"/>
          <w:szCs w:val="24"/>
        </w:rPr>
        <w:t>Norlin</w:t>
      </w:r>
      <w:proofErr w:type="spellEnd"/>
      <w:r>
        <w:rPr>
          <w:sz w:val="24"/>
          <w:szCs w:val="24"/>
        </w:rPr>
        <w:t xml:space="preserve"> (NCO), Jill Haukos (KNZ)</w:t>
      </w:r>
      <w:r w:rsidR="00620A3C">
        <w:rPr>
          <w:sz w:val="24"/>
          <w:szCs w:val="24"/>
        </w:rPr>
        <w:t xml:space="preserve">, Amanda </w:t>
      </w:r>
      <w:r w:rsidR="00227A3B">
        <w:rPr>
          <w:sz w:val="24"/>
          <w:szCs w:val="24"/>
        </w:rPr>
        <w:t>Morrison (</w:t>
      </w:r>
      <w:r w:rsidR="00620A3C">
        <w:rPr>
          <w:sz w:val="24"/>
          <w:szCs w:val="24"/>
        </w:rPr>
        <w:t>ARC</w:t>
      </w:r>
      <w:r w:rsidR="00227A3B">
        <w:rPr>
          <w:sz w:val="24"/>
          <w:szCs w:val="24"/>
        </w:rPr>
        <w:t>)</w:t>
      </w:r>
      <w:r w:rsidR="00620A3C">
        <w:rPr>
          <w:sz w:val="24"/>
          <w:szCs w:val="24"/>
        </w:rPr>
        <w:t xml:space="preserve">, Bess Caplan (BES), Steven McGee (LUQ), Kim </w:t>
      </w:r>
      <w:proofErr w:type="spellStart"/>
      <w:r w:rsidR="00620A3C">
        <w:rPr>
          <w:sz w:val="24"/>
          <w:szCs w:val="24"/>
        </w:rPr>
        <w:t>Eichhorst</w:t>
      </w:r>
      <w:proofErr w:type="spellEnd"/>
      <w:r w:rsidR="00620A3C">
        <w:rPr>
          <w:sz w:val="24"/>
          <w:szCs w:val="24"/>
        </w:rPr>
        <w:t xml:space="preserve"> (SEV), Alan Berkowitz (BES), Marty Downs (NCO)</w:t>
      </w:r>
      <w:r w:rsidR="00227A3B">
        <w:rPr>
          <w:sz w:val="24"/>
          <w:szCs w:val="24"/>
        </w:rPr>
        <w:t xml:space="preserve">, </w:t>
      </w:r>
      <w:r w:rsidR="00620A3C">
        <w:rPr>
          <w:sz w:val="24"/>
          <w:szCs w:val="24"/>
        </w:rPr>
        <w:t>Kara Haas (KBS), Elena Sparrow (BNZ), Cora</w:t>
      </w:r>
      <w:r w:rsidR="00227A3B">
        <w:rPr>
          <w:sz w:val="24"/>
          <w:szCs w:val="24"/>
        </w:rPr>
        <w:t xml:space="preserve"> Johnson (VCR)</w:t>
      </w:r>
      <w:r w:rsidR="00620A3C">
        <w:rPr>
          <w:sz w:val="24"/>
          <w:szCs w:val="24"/>
        </w:rPr>
        <w:t xml:space="preserve">, Nick </w:t>
      </w:r>
      <w:proofErr w:type="spellStart"/>
      <w:r w:rsidR="00620A3C">
        <w:rPr>
          <w:sz w:val="24"/>
          <w:szCs w:val="24"/>
        </w:rPr>
        <w:t>Oehn</w:t>
      </w:r>
      <w:proofErr w:type="spellEnd"/>
      <w:r w:rsidR="00620A3C">
        <w:rPr>
          <w:sz w:val="24"/>
          <w:szCs w:val="24"/>
        </w:rPr>
        <w:t xml:space="preserve"> (FCE), </w:t>
      </w:r>
      <w:proofErr w:type="spellStart"/>
      <w:r w:rsidR="00227A3B">
        <w:rPr>
          <w:sz w:val="24"/>
          <w:szCs w:val="24"/>
        </w:rPr>
        <w:t>Cari</w:t>
      </w:r>
      <w:proofErr w:type="spellEnd"/>
      <w:r w:rsidR="00227A3B">
        <w:rPr>
          <w:sz w:val="24"/>
          <w:szCs w:val="24"/>
        </w:rPr>
        <w:t xml:space="preserve"> </w:t>
      </w:r>
      <w:proofErr w:type="spellStart"/>
      <w:r w:rsidR="00227A3B">
        <w:rPr>
          <w:sz w:val="24"/>
          <w:szCs w:val="24"/>
        </w:rPr>
        <w:t>Paulenich</w:t>
      </w:r>
      <w:proofErr w:type="spellEnd"/>
      <w:r w:rsidR="00227A3B">
        <w:rPr>
          <w:sz w:val="24"/>
          <w:szCs w:val="24"/>
        </w:rPr>
        <w:t xml:space="preserve"> (CCE)</w:t>
      </w:r>
      <w:r w:rsidR="00B0531B">
        <w:rPr>
          <w:sz w:val="24"/>
          <w:szCs w:val="24"/>
        </w:rPr>
        <w:t>, Alex Rose (NWT)</w:t>
      </w:r>
    </w:p>
    <w:p w14:paraId="4C7391F3" w14:textId="248200F4" w:rsidR="000B2857" w:rsidRDefault="000B2857" w:rsidP="00186EAE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Approve </w:t>
      </w:r>
      <w:r w:rsidR="00D85276">
        <w:rPr>
          <w:sz w:val="24"/>
          <w:szCs w:val="24"/>
        </w:rPr>
        <w:t>June</w:t>
      </w:r>
      <w:r>
        <w:rPr>
          <w:sz w:val="24"/>
          <w:szCs w:val="24"/>
        </w:rPr>
        <w:t xml:space="preserve"> minutes</w:t>
      </w:r>
    </w:p>
    <w:p w14:paraId="7AE82CC5" w14:textId="380A8358" w:rsidR="00620A3C" w:rsidRDefault="00620A3C" w:rsidP="00620A3C">
      <w:pPr>
        <w:pStyle w:val="MediumShading1-Accent21"/>
        <w:ind w:left="1080"/>
        <w:rPr>
          <w:sz w:val="24"/>
          <w:szCs w:val="24"/>
        </w:rPr>
      </w:pPr>
      <w:r>
        <w:rPr>
          <w:sz w:val="24"/>
          <w:szCs w:val="24"/>
        </w:rPr>
        <w:t>Minutes approved</w:t>
      </w:r>
    </w:p>
    <w:p w14:paraId="6D4880EB" w14:textId="77777777" w:rsidR="006F1014" w:rsidRDefault="006F1014" w:rsidP="00723FE7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New Business</w:t>
      </w:r>
    </w:p>
    <w:p w14:paraId="73AE48A7" w14:textId="344DA142" w:rsidR="006F1014" w:rsidRDefault="006F1014" w:rsidP="006F10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Network Communication Office</w:t>
      </w:r>
      <w:r w:rsidR="000B2857">
        <w:rPr>
          <w:sz w:val="24"/>
          <w:szCs w:val="24"/>
        </w:rPr>
        <w:t xml:space="preserve"> </w:t>
      </w:r>
      <w:r w:rsidR="00B24D7D">
        <w:rPr>
          <w:sz w:val="24"/>
          <w:szCs w:val="24"/>
        </w:rPr>
        <w:t>–</w:t>
      </w:r>
      <w:r w:rsidR="00E33687">
        <w:rPr>
          <w:sz w:val="24"/>
          <w:szCs w:val="24"/>
        </w:rPr>
        <w:t xml:space="preserve">Sam </w:t>
      </w:r>
      <w:proofErr w:type="spellStart"/>
      <w:r w:rsidR="00E33687">
        <w:rPr>
          <w:sz w:val="24"/>
          <w:szCs w:val="24"/>
        </w:rPr>
        <w:t>Norlin</w:t>
      </w:r>
      <w:proofErr w:type="spellEnd"/>
      <w:r w:rsidR="00E33687">
        <w:rPr>
          <w:sz w:val="24"/>
          <w:szCs w:val="24"/>
        </w:rPr>
        <w:t xml:space="preserve">, </w:t>
      </w:r>
      <w:r w:rsidR="00DF4F1C">
        <w:rPr>
          <w:sz w:val="24"/>
          <w:szCs w:val="24"/>
        </w:rPr>
        <w:t>Marty Downs</w:t>
      </w:r>
    </w:p>
    <w:p w14:paraId="4EA49141" w14:textId="0FABE691" w:rsidR="00620A3C" w:rsidRDefault="00620A3C" w:rsidP="00620A3C">
      <w:pPr>
        <w:pStyle w:val="MediumShading1-Accent21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All about the ASM.  Have more poster and workshop proposals than they can accommodate.  Working to consolidate.</w:t>
      </w:r>
    </w:p>
    <w:p w14:paraId="694ED0C4" w14:textId="64E62153" w:rsidR="00620A3C" w:rsidRDefault="00620A3C" w:rsidP="00620A3C">
      <w:pPr>
        <w:pStyle w:val="MediumShading1-Accent21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Registration challenge: how to register only for meals; solution coming soon</w:t>
      </w:r>
    </w:p>
    <w:p w14:paraId="6BE2550F" w14:textId="2CA541E8" w:rsidR="00620A3C" w:rsidRDefault="00620A3C" w:rsidP="00620A3C">
      <w:pPr>
        <w:pStyle w:val="MediumShading1-Accent21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Synthesis Working group webinar tomorrow: new model, viewing people as part of </w:t>
      </w:r>
      <w:r w:rsidR="00023E1D">
        <w:rPr>
          <w:sz w:val="24"/>
          <w:szCs w:val="24"/>
        </w:rPr>
        <w:t xml:space="preserve">the </w:t>
      </w:r>
      <w:r>
        <w:rPr>
          <w:sz w:val="24"/>
          <w:szCs w:val="24"/>
        </w:rPr>
        <w:t>system</w:t>
      </w:r>
    </w:p>
    <w:p w14:paraId="6B99572C" w14:textId="12C7E343" w:rsidR="00620A3C" w:rsidRPr="00620A3C" w:rsidRDefault="00620A3C" w:rsidP="00620A3C">
      <w:pPr>
        <w:pStyle w:val="MediumShading1-Accent21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Sending spreadsheet to Info</w:t>
      </w:r>
      <w:r w:rsidR="00813AB9">
        <w:rPr>
          <w:sz w:val="24"/>
          <w:szCs w:val="24"/>
        </w:rPr>
        <w:t>rmation</w:t>
      </w:r>
      <w:r>
        <w:rPr>
          <w:sz w:val="24"/>
          <w:szCs w:val="24"/>
        </w:rPr>
        <w:t xml:space="preserve"> Managers with list of people currently listed in directory and with </w:t>
      </w:r>
      <w:r w:rsidR="00813AB9">
        <w:rPr>
          <w:sz w:val="24"/>
          <w:szCs w:val="24"/>
        </w:rPr>
        <w:t>directions</w:t>
      </w:r>
      <w:r>
        <w:rPr>
          <w:sz w:val="24"/>
          <w:szCs w:val="24"/>
        </w:rPr>
        <w:t xml:space="preserve"> about how to change, if needed, so that the website can be updated.</w:t>
      </w:r>
    </w:p>
    <w:p w14:paraId="65B67E6E" w14:textId="251D30B5" w:rsidR="00620A3C" w:rsidRDefault="00620A3C" w:rsidP="00B84008">
      <w:pPr>
        <w:pStyle w:val="MediumShading1-Accent21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Sam- organizing REU at meeting</w:t>
      </w:r>
    </w:p>
    <w:p w14:paraId="2743131A" w14:textId="77777777" w:rsidR="006F1014" w:rsidRDefault="006F1014" w:rsidP="006F10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Network Updates</w:t>
      </w:r>
    </w:p>
    <w:p w14:paraId="680DB4D0" w14:textId="7853B58F" w:rsidR="00E9189E" w:rsidRDefault="00E9189E" w:rsidP="00D753CF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ASM </w:t>
      </w:r>
      <w:r w:rsidR="00D85276">
        <w:rPr>
          <w:sz w:val="24"/>
          <w:szCs w:val="24"/>
        </w:rPr>
        <w:t>Updates</w:t>
      </w:r>
      <w:r w:rsidR="008036C7">
        <w:rPr>
          <w:sz w:val="24"/>
          <w:szCs w:val="24"/>
        </w:rPr>
        <w:t xml:space="preserve"> </w:t>
      </w:r>
      <w:r w:rsidR="00D85276">
        <w:rPr>
          <w:sz w:val="24"/>
          <w:szCs w:val="24"/>
        </w:rPr>
        <w:t>– Jill Haukos</w:t>
      </w:r>
    </w:p>
    <w:p w14:paraId="3E691FF1" w14:textId="13B48004" w:rsidR="00D85276" w:rsidRDefault="00D85276" w:rsidP="00D85276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Nominations – Kari, Sam</w:t>
      </w:r>
      <w:r w:rsidR="00B84008">
        <w:rPr>
          <w:sz w:val="24"/>
          <w:szCs w:val="24"/>
        </w:rPr>
        <w:t>,</w:t>
      </w:r>
      <w:r>
        <w:rPr>
          <w:sz w:val="24"/>
          <w:szCs w:val="24"/>
        </w:rPr>
        <w:t xml:space="preserve"> and Jill</w:t>
      </w:r>
    </w:p>
    <w:p w14:paraId="6211793B" w14:textId="2A5D0ED2" w:rsidR="0087428D" w:rsidRDefault="0087428D" w:rsidP="0087428D">
      <w:pPr>
        <w:pStyle w:val="MediumShading1-Accent21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Nominated people to help with workshops and use funding to support</w:t>
      </w:r>
    </w:p>
    <w:p w14:paraId="5731BE44" w14:textId="5C7FD9C6" w:rsidR="0087428D" w:rsidRDefault="0087428D" w:rsidP="0087428D">
      <w:pPr>
        <w:pStyle w:val="MediumShading1-Accent21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Jill nominated 2 and Steven </w:t>
      </w:r>
      <w:r w:rsidR="00BD57EE">
        <w:rPr>
          <w:sz w:val="24"/>
          <w:szCs w:val="24"/>
        </w:rPr>
        <w:t>1</w:t>
      </w:r>
    </w:p>
    <w:p w14:paraId="13FE0E25" w14:textId="2FD25A18" w:rsidR="00BD57EE" w:rsidRDefault="00BD57EE" w:rsidP="0087428D">
      <w:pPr>
        <w:pStyle w:val="MediumShading1-Accent21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Looking at RET, Data Nuggets folks, REU support</w:t>
      </w:r>
    </w:p>
    <w:p w14:paraId="36FEBA13" w14:textId="41218399" w:rsidR="00882421" w:rsidRDefault="00882421" w:rsidP="00882421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Sunday NGSS input – Steven</w:t>
      </w:r>
    </w:p>
    <w:p w14:paraId="1CAFEEBB" w14:textId="24662C57" w:rsidR="005E25C1" w:rsidRDefault="005E25C1" w:rsidP="005E25C1">
      <w:pPr>
        <w:pStyle w:val="MediumShading1-Accent21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proofErr w:type="gramStart"/>
      <w:r>
        <w:rPr>
          <w:sz w:val="24"/>
          <w:szCs w:val="24"/>
        </w:rPr>
        <w:t>are</w:t>
      </w:r>
      <w:proofErr w:type="gramEnd"/>
      <w:r>
        <w:rPr>
          <w:sz w:val="24"/>
          <w:szCs w:val="24"/>
        </w:rPr>
        <w:t xml:space="preserve"> people interested in? </w:t>
      </w:r>
    </w:p>
    <w:p w14:paraId="3D8E9797" w14:textId="0E9FE582" w:rsidR="005E25C1" w:rsidRDefault="00813AB9" w:rsidP="005E25C1">
      <w:pPr>
        <w:pStyle w:val="MediumShading1-Accent21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</w:t>
      </w:r>
      <w:r w:rsidR="005E25C1">
        <w:rPr>
          <w:sz w:val="24"/>
          <w:szCs w:val="24"/>
        </w:rPr>
        <w:t xml:space="preserve">ecently </w:t>
      </w:r>
      <w:r>
        <w:rPr>
          <w:sz w:val="24"/>
          <w:szCs w:val="24"/>
        </w:rPr>
        <w:t>worked with scientists and educators about</w:t>
      </w:r>
      <w:r w:rsidR="005E25C1">
        <w:rPr>
          <w:sz w:val="24"/>
          <w:szCs w:val="24"/>
        </w:rPr>
        <w:t xml:space="preserve"> how to use site science to support standards</w:t>
      </w:r>
      <w:r w:rsidR="00B84008">
        <w:rPr>
          <w:sz w:val="24"/>
          <w:szCs w:val="24"/>
        </w:rPr>
        <w:t xml:space="preserve">- use this as a model for ASM </w:t>
      </w:r>
    </w:p>
    <w:p w14:paraId="74D7C27B" w14:textId="14CE4C79" w:rsidR="00714A45" w:rsidRDefault="00714A45" w:rsidP="00882421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Sunday schedule – Caitlin and Kari </w:t>
      </w:r>
    </w:p>
    <w:p w14:paraId="381D4E93" w14:textId="77777777" w:rsidR="00A4457B" w:rsidRDefault="00A4457B" w:rsidP="00A4457B">
      <w:pPr>
        <w:pStyle w:val="MediumShading1-Accent21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Change to proposed schedule for Sunday ASM</w:t>
      </w:r>
    </w:p>
    <w:p w14:paraId="575C2841" w14:textId="7CCAB6BA" w:rsidR="00A4457B" w:rsidRDefault="00A4457B" w:rsidP="00A4457B">
      <w:pPr>
        <w:pStyle w:val="MediumShading1-Accent21"/>
        <w:numPr>
          <w:ilvl w:val="5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Add NGSS session led by Steven in place of Alan</w:t>
      </w:r>
      <w:r w:rsidR="00813AB9">
        <w:rPr>
          <w:sz w:val="24"/>
          <w:szCs w:val="24"/>
        </w:rPr>
        <w:t>’s session</w:t>
      </w:r>
    </w:p>
    <w:p w14:paraId="05813110" w14:textId="327D150C" w:rsidR="00A4457B" w:rsidRPr="00A4457B" w:rsidRDefault="00A4457B" w:rsidP="00A4457B">
      <w:pPr>
        <w:pStyle w:val="MediumShading1-Accent21"/>
        <w:numPr>
          <w:ilvl w:val="5"/>
          <w:numId w:val="1"/>
        </w:numPr>
        <w:rPr>
          <w:sz w:val="24"/>
          <w:szCs w:val="24"/>
        </w:rPr>
      </w:pPr>
      <w:r w:rsidRPr="00A4457B">
        <w:rPr>
          <w:sz w:val="24"/>
          <w:szCs w:val="24"/>
        </w:rPr>
        <w:lastRenderedPageBreak/>
        <w:t>Need more time for Lightening Round</w:t>
      </w:r>
      <w:r w:rsidR="00813AB9">
        <w:rPr>
          <w:sz w:val="24"/>
          <w:szCs w:val="24"/>
        </w:rPr>
        <w:t xml:space="preserve">, break up presentations to keep everyone engaged </w:t>
      </w:r>
    </w:p>
    <w:p w14:paraId="4843F86C" w14:textId="1F1E6B11" w:rsidR="00A4457B" w:rsidRDefault="00A4457B" w:rsidP="00A4457B">
      <w:pPr>
        <w:pStyle w:val="MediumShading1-Accent21"/>
        <w:numPr>
          <w:ilvl w:val="5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Discussion of ensuring that all education and outreach practitioners feel there is something that applies to them on Sunday, while balancing with what was proposed and voted on</w:t>
      </w:r>
      <w:r w:rsidR="008C6461">
        <w:rPr>
          <w:sz w:val="24"/>
          <w:szCs w:val="24"/>
        </w:rPr>
        <w:t>.  Devote time to this conversation.</w:t>
      </w:r>
    </w:p>
    <w:p w14:paraId="729E1741" w14:textId="4D50C6BE" w:rsidR="00A4457B" w:rsidRDefault="00A4457B" w:rsidP="00A4457B">
      <w:pPr>
        <w:pStyle w:val="MediumShading1-Accent21"/>
        <w:numPr>
          <w:ilvl w:val="5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Synthesis in Education- </w:t>
      </w:r>
      <w:r w:rsidR="00945D24">
        <w:rPr>
          <w:sz w:val="24"/>
          <w:szCs w:val="24"/>
        </w:rPr>
        <w:t xml:space="preserve">Are there data </w:t>
      </w:r>
      <w:r>
        <w:rPr>
          <w:sz w:val="24"/>
          <w:szCs w:val="24"/>
        </w:rPr>
        <w:t xml:space="preserve">students </w:t>
      </w:r>
      <w:r w:rsidR="00945D24">
        <w:rPr>
          <w:sz w:val="24"/>
          <w:szCs w:val="24"/>
        </w:rPr>
        <w:t xml:space="preserve">can </w:t>
      </w:r>
      <w:r>
        <w:rPr>
          <w:sz w:val="24"/>
          <w:szCs w:val="24"/>
        </w:rPr>
        <w:t xml:space="preserve">collect at all sites? How does this relate to other </w:t>
      </w:r>
      <w:r w:rsidR="008C6461">
        <w:rPr>
          <w:sz w:val="24"/>
          <w:szCs w:val="24"/>
        </w:rPr>
        <w:t xml:space="preserve">LTER </w:t>
      </w:r>
      <w:r>
        <w:rPr>
          <w:sz w:val="24"/>
          <w:szCs w:val="24"/>
        </w:rPr>
        <w:t>efforts? Elena</w:t>
      </w:r>
      <w:r w:rsidR="008C6461">
        <w:rPr>
          <w:sz w:val="24"/>
          <w:szCs w:val="24"/>
        </w:rPr>
        <w:t>’s experience with GLOBE</w:t>
      </w:r>
      <w:r>
        <w:rPr>
          <w:sz w:val="24"/>
          <w:szCs w:val="24"/>
        </w:rPr>
        <w:t xml:space="preserve"> as </w:t>
      </w:r>
      <w:r w:rsidR="008C6461">
        <w:rPr>
          <w:sz w:val="24"/>
          <w:szCs w:val="24"/>
        </w:rPr>
        <w:t xml:space="preserve">great resource.  </w:t>
      </w:r>
    </w:p>
    <w:p w14:paraId="44D438E4" w14:textId="773ACD3C" w:rsidR="00E0681C" w:rsidRPr="00E0681C" w:rsidRDefault="00E0681C" w:rsidP="00E0681C">
      <w:pPr>
        <w:pStyle w:val="MediumShading1-Accent21"/>
        <w:ind w:left="4320"/>
        <w:rPr>
          <w:sz w:val="24"/>
          <w:szCs w:val="24"/>
        </w:rPr>
      </w:pPr>
      <w:r w:rsidRPr="00E0681C">
        <w:rPr>
          <w:i/>
          <w:sz w:val="24"/>
          <w:szCs w:val="24"/>
        </w:rPr>
        <w:t>Tea Time for Science</w:t>
      </w:r>
      <w:r>
        <w:rPr>
          <w:sz w:val="24"/>
          <w:szCs w:val="24"/>
        </w:rPr>
        <w:t xml:space="preserve"> as possibility/model</w:t>
      </w:r>
    </w:p>
    <w:p w14:paraId="12D95EFA" w14:textId="019D8614" w:rsidR="00A4457B" w:rsidRDefault="00AF0A24" w:rsidP="00A4457B">
      <w:pPr>
        <w:pStyle w:val="MediumShading1-Accent21"/>
        <w:numPr>
          <w:ilvl w:val="5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“Unconference”- record topics for discussion on poster paper and then vote</w:t>
      </w:r>
    </w:p>
    <w:p w14:paraId="14970B69" w14:textId="2FC747E9" w:rsidR="00AF0A24" w:rsidRDefault="00AF0A24" w:rsidP="00A4457B">
      <w:pPr>
        <w:pStyle w:val="MediumShading1-Accent21"/>
        <w:numPr>
          <w:ilvl w:val="5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Break into smaller groups/working groups</w:t>
      </w:r>
      <w:r w:rsidR="00D236A6">
        <w:rPr>
          <w:sz w:val="24"/>
          <w:szCs w:val="24"/>
        </w:rPr>
        <w:t>- ability to move projects forward</w:t>
      </w:r>
    </w:p>
    <w:p w14:paraId="61753D3C" w14:textId="47842E55" w:rsidR="00B0531B" w:rsidRDefault="00B0531B" w:rsidP="00B0531B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Lightening Round</w:t>
      </w:r>
    </w:p>
    <w:p w14:paraId="69BB0A39" w14:textId="0F2BB903" w:rsidR="00B0531B" w:rsidRDefault="00B0531B" w:rsidP="00B0531B">
      <w:pPr>
        <w:pStyle w:val="MediumShading1-Accent21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Alex Rose will wrangle</w:t>
      </w:r>
      <w:r w:rsidR="0087428D">
        <w:rPr>
          <w:sz w:val="24"/>
          <w:szCs w:val="24"/>
        </w:rPr>
        <w:t xml:space="preserve"> (Thanks, Alex!!)</w:t>
      </w:r>
    </w:p>
    <w:p w14:paraId="18DEB3EF" w14:textId="10F5A91F" w:rsidR="00B0531B" w:rsidRDefault="00B0531B" w:rsidP="00B0531B">
      <w:pPr>
        <w:pStyle w:val="MediumShading1-Accent21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3 slides that explain what you do at site</w:t>
      </w:r>
    </w:p>
    <w:p w14:paraId="3B65C77B" w14:textId="44E67402" w:rsidR="00B0531B" w:rsidRDefault="00B0531B" w:rsidP="00B0531B">
      <w:pPr>
        <w:pStyle w:val="MediumShading1-Accent21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Upload to Google Drive- </w:t>
      </w:r>
      <w:r w:rsidR="00813AB9">
        <w:rPr>
          <w:sz w:val="24"/>
          <w:szCs w:val="24"/>
        </w:rPr>
        <w:t>template will be sent out</w:t>
      </w:r>
    </w:p>
    <w:p w14:paraId="77C3B727" w14:textId="2263E8FF" w:rsidR="00B0531B" w:rsidRDefault="00B0531B" w:rsidP="00B0531B">
      <w:pPr>
        <w:pStyle w:val="MediumShading1-Accent21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Slides will automatically advance, so practice!</w:t>
      </w:r>
    </w:p>
    <w:p w14:paraId="39889EF8" w14:textId="52A6B3C8" w:rsidR="00B0531B" w:rsidRDefault="00B0531B" w:rsidP="00B0531B">
      <w:pPr>
        <w:pStyle w:val="MediumShading1-Accent21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Look for more info from Alex</w:t>
      </w:r>
    </w:p>
    <w:p w14:paraId="286C6017" w14:textId="60AF1411" w:rsidR="001D3FAA" w:rsidRDefault="001D3FAA" w:rsidP="00B0531B">
      <w:pPr>
        <w:pStyle w:val="MediumShading1-Accent21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Break into two sections on schedule</w:t>
      </w:r>
    </w:p>
    <w:p w14:paraId="740436CB" w14:textId="687B873B" w:rsidR="0087428D" w:rsidRDefault="0087428D" w:rsidP="0087428D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Elections</w:t>
      </w:r>
    </w:p>
    <w:p w14:paraId="65FFC8C9" w14:textId="364560C5" w:rsidR="0087428D" w:rsidRDefault="0087428D" w:rsidP="0087428D">
      <w:pPr>
        <w:pStyle w:val="MediumShading1-Accent21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Steven agreed to serve a</w:t>
      </w:r>
      <w:r w:rsidR="00023E1D">
        <w:rPr>
          <w:sz w:val="24"/>
          <w:szCs w:val="24"/>
        </w:rPr>
        <w:t>s Sargent-at-</w:t>
      </w:r>
      <w:r w:rsidR="00813AB9">
        <w:rPr>
          <w:sz w:val="24"/>
          <w:szCs w:val="24"/>
        </w:rPr>
        <w:t>Arms for election (Thanks, Steven!)</w:t>
      </w:r>
    </w:p>
    <w:p w14:paraId="20C6A582" w14:textId="77777777" w:rsidR="0087428D" w:rsidRDefault="0087428D" w:rsidP="0087428D">
      <w:pPr>
        <w:pStyle w:val="MediumShading1-Accent21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Looking for someone to replace Jill as Co-Chair, email her if interested</w:t>
      </w:r>
    </w:p>
    <w:p w14:paraId="60B7065A" w14:textId="344BFC0E" w:rsidR="0087428D" w:rsidRDefault="0087428D" w:rsidP="0087428D">
      <w:pPr>
        <w:pStyle w:val="MediumShading1-Accent21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Executive Board Representative may also be up</w:t>
      </w:r>
    </w:p>
    <w:p w14:paraId="7EBFC61D" w14:textId="31A99463" w:rsidR="005E25C1" w:rsidRPr="0087428D" w:rsidRDefault="005E25C1" w:rsidP="005E25C1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Send survey</w:t>
      </w:r>
      <w:r w:rsidR="001D3FAA">
        <w:rPr>
          <w:sz w:val="24"/>
          <w:szCs w:val="24"/>
        </w:rPr>
        <w:t xml:space="preserve"> before workshop</w:t>
      </w:r>
      <w:r w:rsidR="00813AB9">
        <w:rPr>
          <w:sz w:val="24"/>
          <w:szCs w:val="24"/>
        </w:rPr>
        <w:t xml:space="preserve"> to assess needs/wants/knowledge about different topics</w:t>
      </w:r>
      <w:r w:rsidR="006D1EA9">
        <w:rPr>
          <w:sz w:val="24"/>
          <w:szCs w:val="24"/>
        </w:rPr>
        <w:t xml:space="preserve">- Alan is working on this.  Please send him questions that you would like to be included. </w:t>
      </w:r>
    </w:p>
    <w:p w14:paraId="7226D0F7" w14:textId="77777777" w:rsidR="0064774C" w:rsidRDefault="00AE523F" w:rsidP="00564BD2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Working Group</w:t>
      </w:r>
      <w:r w:rsidR="007A02B5" w:rsidRPr="00E87E95">
        <w:rPr>
          <w:sz w:val="24"/>
          <w:szCs w:val="24"/>
        </w:rPr>
        <w:t xml:space="preserve"> Updates</w:t>
      </w:r>
      <w:r w:rsidR="005C4232">
        <w:rPr>
          <w:sz w:val="24"/>
          <w:szCs w:val="24"/>
        </w:rPr>
        <w:t xml:space="preserve"> </w:t>
      </w:r>
    </w:p>
    <w:p w14:paraId="57E6BFF2" w14:textId="26503FDB" w:rsidR="00493F31" w:rsidRDefault="00493F31" w:rsidP="00493F31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Higher Education and Cross-site REU updates - Kari O’Connell and Alan Berkowitz</w:t>
      </w:r>
    </w:p>
    <w:p w14:paraId="562B85D8" w14:textId="2801CC77" w:rsidR="00564BD2" w:rsidRDefault="00B24D7D" w:rsidP="00564BD2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Professional Development</w:t>
      </w:r>
      <w:r w:rsidR="00E9189E">
        <w:rPr>
          <w:sz w:val="24"/>
          <w:szCs w:val="24"/>
        </w:rPr>
        <w:t xml:space="preserve"> </w:t>
      </w:r>
      <w:r w:rsidR="00564BD2">
        <w:rPr>
          <w:sz w:val="24"/>
          <w:szCs w:val="24"/>
        </w:rPr>
        <w:t>– Kara Haas</w:t>
      </w:r>
    </w:p>
    <w:p w14:paraId="05713346" w14:textId="5F06306E" w:rsidR="001E6329" w:rsidRDefault="001E6329" w:rsidP="00564BD2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Ecological Data Literacy </w:t>
      </w:r>
      <w:r w:rsidR="00152E69">
        <w:rPr>
          <w:sz w:val="24"/>
          <w:szCs w:val="24"/>
        </w:rPr>
        <w:t xml:space="preserve">- Alan Berkowitz </w:t>
      </w:r>
      <w:r w:rsidR="006746CF">
        <w:rPr>
          <w:sz w:val="24"/>
          <w:szCs w:val="24"/>
        </w:rPr>
        <w:t xml:space="preserve"> </w:t>
      </w:r>
    </w:p>
    <w:p w14:paraId="34D25B0A" w14:textId="77777777" w:rsidR="003329B5" w:rsidRDefault="003329B5" w:rsidP="003329B5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Next Generation Science Standards</w:t>
      </w:r>
      <w:r w:rsidR="002E0BBA">
        <w:rPr>
          <w:sz w:val="24"/>
          <w:szCs w:val="24"/>
        </w:rPr>
        <w:t xml:space="preserve"> – Steven McGee</w:t>
      </w:r>
    </w:p>
    <w:p w14:paraId="07E0AC14" w14:textId="7CD1BD75" w:rsidR="00090DC2" w:rsidRDefault="003329B5" w:rsidP="001B5BE8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Children’s Book Series</w:t>
      </w:r>
      <w:r w:rsidR="002E0BBA">
        <w:rPr>
          <w:sz w:val="24"/>
          <w:szCs w:val="24"/>
        </w:rPr>
        <w:t xml:space="preserve"> </w:t>
      </w:r>
      <w:r w:rsidR="00E9189E">
        <w:rPr>
          <w:sz w:val="24"/>
          <w:szCs w:val="24"/>
        </w:rPr>
        <w:t>–</w:t>
      </w:r>
      <w:r w:rsidR="00074B92">
        <w:rPr>
          <w:sz w:val="24"/>
          <w:szCs w:val="24"/>
        </w:rPr>
        <w:t xml:space="preserve"> </w:t>
      </w:r>
      <w:r w:rsidR="00E9189E">
        <w:rPr>
          <w:sz w:val="24"/>
          <w:szCs w:val="24"/>
        </w:rPr>
        <w:t>Alex Rose</w:t>
      </w:r>
    </w:p>
    <w:p w14:paraId="329AD074" w14:textId="77777777" w:rsidR="003329B5" w:rsidRDefault="003329B5" w:rsidP="003329B5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Citizen Science</w:t>
      </w:r>
      <w:r w:rsidR="001B5BE8">
        <w:rPr>
          <w:sz w:val="24"/>
          <w:szCs w:val="24"/>
        </w:rPr>
        <w:t xml:space="preserve"> – Elena Sparrow</w:t>
      </w:r>
    </w:p>
    <w:p w14:paraId="0B1E8A3E" w14:textId="6080885B" w:rsidR="00D236A6" w:rsidRDefault="00D236A6" w:rsidP="003329B5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RET</w:t>
      </w:r>
      <w:r w:rsidR="00B0531B">
        <w:rPr>
          <w:sz w:val="24"/>
          <w:szCs w:val="24"/>
        </w:rPr>
        <w:t>- Kara gave ideas for discussion/further thought at ASM</w:t>
      </w:r>
    </w:p>
    <w:p w14:paraId="048E41D7" w14:textId="3DFBEE30" w:rsidR="00B0531B" w:rsidRDefault="00B0531B" w:rsidP="00B0531B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Funding model for RET: Looking for sponsorships</w:t>
      </w:r>
    </w:p>
    <w:p w14:paraId="783BD39F" w14:textId="77777777" w:rsidR="008C521A" w:rsidRDefault="003A69F7" w:rsidP="008C521A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 w:rsidRPr="00E87E95">
        <w:rPr>
          <w:sz w:val="24"/>
          <w:szCs w:val="24"/>
        </w:rPr>
        <w:lastRenderedPageBreak/>
        <w:t>Site Updates/Announcements</w:t>
      </w:r>
    </w:p>
    <w:p w14:paraId="76C721FC" w14:textId="3A3DE94A" w:rsidR="00824568" w:rsidRDefault="00CC48F2" w:rsidP="00824568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KBS,</w:t>
      </w:r>
      <w:r w:rsidRPr="00CC48F2">
        <w:rPr>
          <w:sz w:val="24"/>
          <w:szCs w:val="24"/>
        </w:rPr>
        <w:t xml:space="preserve"> </w:t>
      </w:r>
      <w:r>
        <w:rPr>
          <w:sz w:val="24"/>
          <w:szCs w:val="24"/>
        </w:rPr>
        <w:t>LUQ, VCR, and CAP were</w:t>
      </w:r>
      <w:r w:rsidR="00824568">
        <w:rPr>
          <w:sz w:val="24"/>
          <w:szCs w:val="24"/>
        </w:rPr>
        <w:t xml:space="preserve"> renewed!</w:t>
      </w:r>
    </w:p>
    <w:p w14:paraId="506FBE47" w14:textId="65FAC8AD" w:rsidR="00824568" w:rsidRDefault="00824568" w:rsidP="00824568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BES was not renewed. They will share information about review when they receive it.</w:t>
      </w:r>
    </w:p>
    <w:p w14:paraId="04E87C72" w14:textId="60F17594" w:rsidR="00824568" w:rsidRDefault="00824568" w:rsidP="00824568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FCE is on probation. </w:t>
      </w:r>
    </w:p>
    <w:p w14:paraId="2117E673" w14:textId="48AE2A59" w:rsidR="00C919F4" w:rsidRDefault="00C919F4" w:rsidP="00824568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LUQ received </w:t>
      </w:r>
      <w:r w:rsidR="006D1EA9">
        <w:rPr>
          <w:sz w:val="24"/>
          <w:szCs w:val="24"/>
        </w:rPr>
        <w:t>new grant.</w:t>
      </w:r>
    </w:p>
    <w:p w14:paraId="54749CC4" w14:textId="18AEE412" w:rsidR="006D1EA9" w:rsidRDefault="006D1EA9" w:rsidP="00824568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Network office received funding for 15 REU students to attend ASM. </w:t>
      </w:r>
    </w:p>
    <w:p w14:paraId="2A3260AA" w14:textId="77777777" w:rsidR="00B2615F" w:rsidRPr="00E87E95" w:rsidRDefault="00B2615F" w:rsidP="00B2615F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 w:rsidRPr="00E87E95">
        <w:rPr>
          <w:sz w:val="24"/>
          <w:szCs w:val="24"/>
        </w:rPr>
        <w:t>EOC Meeting Schedule</w:t>
      </w:r>
    </w:p>
    <w:p w14:paraId="653B884D" w14:textId="773F9857" w:rsidR="00090DC2" w:rsidRDefault="00074B92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August </w:t>
      </w:r>
      <w:r w:rsidR="00E9189E">
        <w:rPr>
          <w:sz w:val="24"/>
          <w:szCs w:val="24"/>
        </w:rPr>
        <w:t>1</w:t>
      </w:r>
      <w:r>
        <w:rPr>
          <w:sz w:val="24"/>
          <w:szCs w:val="24"/>
        </w:rPr>
        <w:t>, 2018</w:t>
      </w:r>
    </w:p>
    <w:p w14:paraId="79AEB2EB" w14:textId="4DE3CAF2" w:rsidR="00090DC2" w:rsidRDefault="00074B92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September </w:t>
      </w:r>
      <w:r w:rsidR="00E9189E">
        <w:rPr>
          <w:sz w:val="24"/>
          <w:szCs w:val="24"/>
        </w:rPr>
        <w:t>5</w:t>
      </w:r>
      <w:r>
        <w:rPr>
          <w:sz w:val="24"/>
          <w:szCs w:val="24"/>
        </w:rPr>
        <w:t>, 2018</w:t>
      </w:r>
    </w:p>
    <w:p w14:paraId="3DC2653D" w14:textId="14C20FB9" w:rsidR="00882421" w:rsidRDefault="00882421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November 7, 2018</w:t>
      </w:r>
    </w:p>
    <w:p w14:paraId="65B2BB23" w14:textId="3EAD6773" w:rsidR="00882421" w:rsidRPr="001B5BE8" w:rsidRDefault="00882421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December 5, 2018</w:t>
      </w:r>
    </w:p>
    <w:p w14:paraId="43894F9E" w14:textId="77777777" w:rsidR="00C14CF9" w:rsidRPr="00D81449" w:rsidRDefault="00C14CF9" w:rsidP="00D81449">
      <w:pPr>
        <w:pStyle w:val="MediumShading1-Accent21"/>
        <w:ind w:left="1080"/>
        <w:rPr>
          <w:sz w:val="24"/>
          <w:szCs w:val="24"/>
        </w:rPr>
      </w:pPr>
    </w:p>
    <w:sectPr w:rsidR="00C14CF9" w:rsidRPr="00D81449" w:rsidSect="0092197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1CDDB8" w14:textId="77777777" w:rsidR="002F58D4" w:rsidRDefault="002F58D4" w:rsidP="0015337A">
      <w:r>
        <w:separator/>
      </w:r>
    </w:p>
  </w:endnote>
  <w:endnote w:type="continuationSeparator" w:id="0">
    <w:p w14:paraId="04F3C2D3" w14:textId="77777777" w:rsidR="002F58D4" w:rsidRDefault="002F58D4" w:rsidP="0015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BAEBE0" w14:textId="77777777" w:rsidR="002F58D4" w:rsidRDefault="002F58D4" w:rsidP="0015337A">
      <w:r>
        <w:separator/>
      </w:r>
    </w:p>
  </w:footnote>
  <w:footnote w:type="continuationSeparator" w:id="0">
    <w:p w14:paraId="1CD0CBC7" w14:textId="77777777" w:rsidR="002F58D4" w:rsidRDefault="002F58D4" w:rsidP="00153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CED663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2D47CF5"/>
    <w:multiLevelType w:val="hybridMultilevel"/>
    <w:tmpl w:val="44CE1F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2FFF7705"/>
    <w:multiLevelType w:val="hybridMultilevel"/>
    <w:tmpl w:val="B262E5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50DC4B53"/>
    <w:multiLevelType w:val="hybridMultilevel"/>
    <w:tmpl w:val="D5BACB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F9D6636"/>
    <w:multiLevelType w:val="hybridMultilevel"/>
    <w:tmpl w:val="F992165A"/>
    <w:lvl w:ilvl="0" w:tplc="25300D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8C00764E">
      <w:start w:val="1"/>
      <w:numFmt w:val="lowerLetter"/>
      <w:lvlText w:val="%5."/>
      <w:lvlJc w:val="left"/>
      <w:pPr>
        <w:ind w:left="3690" w:hanging="360"/>
      </w:pPr>
      <w:rPr>
        <w:rFonts w:hint="default"/>
        <w:sz w:val="24"/>
        <w:szCs w:val="24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816364"/>
    <w:multiLevelType w:val="hybridMultilevel"/>
    <w:tmpl w:val="3ABE14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15F"/>
    <w:rsid w:val="00001125"/>
    <w:rsid w:val="0000755C"/>
    <w:rsid w:val="00023E1D"/>
    <w:rsid w:val="000317E4"/>
    <w:rsid w:val="00036AA0"/>
    <w:rsid w:val="00036CB6"/>
    <w:rsid w:val="000440FC"/>
    <w:rsid w:val="00044A7F"/>
    <w:rsid w:val="00050411"/>
    <w:rsid w:val="000614E1"/>
    <w:rsid w:val="00074B92"/>
    <w:rsid w:val="00090DC2"/>
    <w:rsid w:val="000B2232"/>
    <w:rsid w:val="000B2857"/>
    <w:rsid w:val="000C6125"/>
    <w:rsid w:val="000D4509"/>
    <w:rsid w:val="000F4929"/>
    <w:rsid w:val="001077E1"/>
    <w:rsid w:val="001179B8"/>
    <w:rsid w:val="00131EDD"/>
    <w:rsid w:val="00136B88"/>
    <w:rsid w:val="00144AAD"/>
    <w:rsid w:val="00151AE2"/>
    <w:rsid w:val="00152E69"/>
    <w:rsid w:val="0015337A"/>
    <w:rsid w:val="00167FE1"/>
    <w:rsid w:val="00186EAE"/>
    <w:rsid w:val="0019315F"/>
    <w:rsid w:val="001A6EE3"/>
    <w:rsid w:val="001B5BE8"/>
    <w:rsid w:val="001D3FAA"/>
    <w:rsid w:val="001D4EEA"/>
    <w:rsid w:val="001E079B"/>
    <w:rsid w:val="001E6329"/>
    <w:rsid w:val="002021EE"/>
    <w:rsid w:val="00223E32"/>
    <w:rsid w:val="00227A3B"/>
    <w:rsid w:val="00293F39"/>
    <w:rsid w:val="002A65CA"/>
    <w:rsid w:val="002B029F"/>
    <w:rsid w:val="002D4A7E"/>
    <w:rsid w:val="002E0BBA"/>
    <w:rsid w:val="002F0F5A"/>
    <w:rsid w:val="002F5202"/>
    <w:rsid w:val="002F57BA"/>
    <w:rsid w:val="002F58D4"/>
    <w:rsid w:val="002F780D"/>
    <w:rsid w:val="003329B5"/>
    <w:rsid w:val="00334D81"/>
    <w:rsid w:val="00355390"/>
    <w:rsid w:val="00370015"/>
    <w:rsid w:val="003808D7"/>
    <w:rsid w:val="00383AEC"/>
    <w:rsid w:val="00396A2A"/>
    <w:rsid w:val="003A3952"/>
    <w:rsid w:val="003A69F7"/>
    <w:rsid w:val="003B525D"/>
    <w:rsid w:val="00451E81"/>
    <w:rsid w:val="0045339E"/>
    <w:rsid w:val="0045446C"/>
    <w:rsid w:val="004571B3"/>
    <w:rsid w:val="00475FA5"/>
    <w:rsid w:val="00493F31"/>
    <w:rsid w:val="004977D1"/>
    <w:rsid w:val="004A5FE9"/>
    <w:rsid w:val="004C2DA7"/>
    <w:rsid w:val="004F3EA1"/>
    <w:rsid w:val="00502E40"/>
    <w:rsid w:val="0051056E"/>
    <w:rsid w:val="005116D7"/>
    <w:rsid w:val="00522D1D"/>
    <w:rsid w:val="005424C1"/>
    <w:rsid w:val="00552787"/>
    <w:rsid w:val="005642EF"/>
    <w:rsid w:val="00564BD2"/>
    <w:rsid w:val="005947FD"/>
    <w:rsid w:val="005A7184"/>
    <w:rsid w:val="005B7471"/>
    <w:rsid w:val="005C4232"/>
    <w:rsid w:val="005E25C1"/>
    <w:rsid w:val="005E315D"/>
    <w:rsid w:val="005F02A0"/>
    <w:rsid w:val="005F1979"/>
    <w:rsid w:val="00604DF3"/>
    <w:rsid w:val="00611694"/>
    <w:rsid w:val="00620A3C"/>
    <w:rsid w:val="0063755A"/>
    <w:rsid w:val="006378C7"/>
    <w:rsid w:val="0064774C"/>
    <w:rsid w:val="006529B3"/>
    <w:rsid w:val="006746CF"/>
    <w:rsid w:val="006A0D69"/>
    <w:rsid w:val="006A3549"/>
    <w:rsid w:val="006B1970"/>
    <w:rsid w:val="006C4002"/>
    <w:rsid w:val="006D1EA9"/>
    <w:rsid w:val="006E0E04"/>
    <w:rsid w:val="006E528A"/>
    <w:rsid w:val="006F1014"/>
    <w:rsid w:val="00711BB4"/>
    <w:rsid w:val="0071303B"/>
    <w:rsid w:val="00714A45"/>
    <w:rsid w:val="00723FE7"/>
    <w:rsid w:val="00732C5C"/>
    <w:rsid w:val="007428DE"/>
    <w:rsid w:val="00745843"/>
    <w:rsid w:val="00756F90"/>
    <w:rsid w:val="00766CC6"/>
    <w:rsid w:val="007964E4"/>
    <w:rsid w:val="007A02B5"/>
    <w:rsid w:val="007C3923"/>
    <w:rsid w:val="007D7CE6"/>
    <w:rsid w:val="007E36E6"/>
    <w:rsid w:val="007F34A6"/>
    <w:rsid w:val="008036C7"/>
    <w:rsid w:val="00813AB9"/>
    <w:rsid w:val="00824568"/>
    <w:rsid w:val="0087428D"/>
    <w:rsid w:val="00882421"/>
    <w:rsid w:val="00884A3A"/>
    <w:rsid w:val="008950B3"/>
    <w:rsid w:val="008A32CF"/>
    <w:rsid w:val="008C521A"/>
    <w:rsid w:val="008C6461"/>
    <w:rsid w:val="008E3D62"/>
    <w:rsid w:val="0092197C"/>
    <w:rsid w:val="00935618"/>
    <w:rsid w:val="00940E81"/>
    <w:rsid w:val="00945D24"/>
    <w:rsid w:val="00994675"/>
    <w:rsid w:val="009D4F0F"/>
    <w:rsid w:val="009D75BD"/>
    <w:rsid w:val="009F05BD"/>
    <w:rsid w:val="009F576C"/>
    <w:rsid w:val="00A11E50"/>
    <w:rsid w:val="00A12A54"/>
    <w:rsid w:val="00A235F1"/>
    <w:rsid w:val="00A31608"/>
    <w:rsid w:val="00A4457B"/>
    <w:rsid w:val="00A47729"/>
    <w:rsid w:val="00A57E1E"/>
    <w:rsid w:val="00A74B27"/>
    <w:rsid w:val="00AD0BF3"/>
    <w:rsid w:val="00AD1DBD"/>
    <w:rsid w:val="00AE523F"/>
    <w:rsid w:val="00AF0A24"/>
    <w:rsid w:val="00AF4F9A"/>
    <w:rsid w:val="00B0531B"/>
    <w:rsid w:val="00B24D7D"/>
    <w:rsid w:val="00B2615F"/>
    <w:rsid w:val="00B261FE"/>
    <w:rsid w:val="00B34D68"/>
    <w:rsid w:val="00B45C7B"/>
    <w:rsid w:val="00B553F8"/>
    <w:rsid w:val="00B62FA1"/>
    <w:rsid w:val="00B67FDC"/>
    <w:rsid w:val="00B84008"/>
    <w:rsid w:val="00B85797"/>
    <w:rsid w:val="00BA4A61"/>
    <w:rsid w:val="00BA61C1"/>
    <w:rsid w:val="00BB0D56"/>
    <w:rsid w:val="00BB7367"/>
    <w:rsid w:val="00BC64B9"/>
    <w:rsid w:val="00BD57EE"/>
    <w:rsid w:val="00BD7BAF"/>
    <w:rsid w:val="00BF0452"/>
    <w:rsid w:val="00C14CF9"/>
    <w:rsid w:val="00C919F4"/>
    <w:rsid w:val="00CB4188"/>
    <w:rsid w:val="00CC48F2"/>
    <w:rsid w:val="00CC635B"/>
    <w:rsid w:val="00CE5113"/>
    <w:rsid w:val="00CE7812"/>
    <w:rsid w:val="00CF0CD6"/>
    <w:rsid w:val="00D205E7"/>
    <w:rsid w:val="00D236A6"/>
    <w:rsid w:val="00D2570B"/>
    <w:rsid w:val="00D3554A"/>
    <w:rsid w:val="00D753CF"/>
    <w:rsid w:val="00D81449"/>
    <w:rsid w:val="00D85276"/>
    <w:rsid w:val="00D93D1A"/>
    <w:rsid w:val="00DD15FD"/>
    <w:rsid w:val="00DE66CB"/>
    <w:rsid w:val="00DF4F1C"/>
    <w:rsid w:val="00E01AB4"/>
    <w:rsid w:val="00E0681C"/>
    <w:rsid w:val="00E07397"/>
    <w:rsid w:val="00E27E10"/>
    <w:rsid w:val="00E33687"/>
    <w:rsid w:val="00E55DEB"/>
    <w:rsid w:val="00E84E80"/>
    <w:rsid w:val="00E87E95"/>
    <w:rsid w:val="00E90CEB"/>
    <w:rsid w:val="00E9189E"/>
    <w:rsid w:val="00EC38B1"/>
    <w:rsid w:val="00EC72C0"/>
    <w:rsid w:val="00EF4DE7"/>
    <w:rsid w:val="00F13BC3"/>
    <w:rsid w:val="00F3467F"/>
    <w:rsid w:val="00F44D1B"/>
    <w:rsid w:val="00F455FB"/>
    <w:rsid w:val="00F5150D"/>
    <w:rsid w:val="00FB0847"/>
    <w:rsid w:val="00FB51CB"/>
    <w:rsid w:val="00FB66FE"/>
    <w:rsid w:val="00FC38F0"/>
    <w:rsid w:val="00FF1F40"/>
    <w:rsid w:val="00FF4A7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AE89F2A"/>
  <w15:docId w15:val="{D8943D1D-2876-7E41-B7DC-ED377951B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Shading1-Accent21">
    <w:name w:val="Medium Shading 1 - Accent 21"/>
    <w:uiPriority w:val="1"/>
    <w:qFormat/>
    <w:rsid w:val="00B2615F"/>
    <w:rPr>
      <w:rFonts w:eastAsia="Cambria"/>
      <w:sz w:val="22"/>
      <w:szCs w:val="22"/>
    </w:rPr>
  </w:style>
  <w:style w:type="character" w:styleId="Hyperlink">
    <w:name w:val="Hyperlink"/>
    <w:uiPriority w:val="99"/>
    <w:unhideWhenUsed/>
    <w:rsid w:val="00756F9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5337A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337A"/>
    <w:rPr>
      <w:sz w:val="24"/>
      <w:szCs w:val="24"/>
      <w:lang w:eastAsia="ja-JP"/>
    </w:rPr>
  </w:style>
  <w:style w:type="character" w:styleId="FollowedHyperlink">
    <w:name w:val="FollowedHyperlink"/>
    <w:uiPriority w:val="99"/>
    <w:semiHidden/>
    <w:unhideWhenUsed/>
    <w:rsid w:val="00732C5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7D381-2CBE-9A40-8C46-56D167BB8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International University</Company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J. Oehm</dc:creator>
  <cp:keywords/>
  <cp:lastModifiedBy>Microsoft Office User</cp:lastModifiedBy>
  <cp:revision>2</cp:revision>
  <cp:lastPrinted>2016-11-02T19:03:00Z</cp:lastPrinted>
  <dcterms:created xsi:type="dcterms:W3CDTF">2018-07-31T19:36:00Z</dcterms:created>
  <dcterms:modified xsi:type="dcterms:W3CDTF">2018-07-31T19:36:00Z</dcterms:modified>
</cp:coreProperties>
</file>