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F97A" w14:textId="77777777" w:rsidR="00B2615F" w:rsidRPr="00564BD2" w:rsidRDefault="00B2615F" w:rsidP="00074B92">
      <w:pPr>
        <w:jc w:val="center"/>
        <w:outlineLvl w:val="0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20DEDD20" w:rsidR="00B2615F" w:rsidRPr="00E87E95" w:rsidRDefault="00074B92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March 7, 2018</w:t>
      </w:r>
    </w:p>
    <w:p w14:paraId="21C52658" w14:textId="2948D122" w:rsidR="003808D7" w:rsidRPr="00E87E95" w:rsidRDefault="00B2615F" w:rsidP="006A3549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3:00-4:00 pm E</w:t>
      </w:r>
      <w:r w:rsidR="00090DC2">
        <w:rPr>
          <w:b/>
          <w:sz w:val="24"/>
          <w:szCs w:val="24"/>
        </w:rPr>
        <w:t>S</w:t>
      </w:r>
      <w:r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77777777" w:rsidR="00DE66CB" w:rsidRPr="00E87E95" w:rsidRDefault="00B2615F" w:rsidP="00074B92">
      <w:pPr>
        <w:pStyle w:val="MediumShading1-Accent21"/>
        <w:jc w:val="center"/>
        <w:outlineLvl w:val="0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AGENDA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4C7391F3" w14:textId="464789A6" w:rsidR="000B2857" w:rsidRDefault="000B2857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Approve </w:t>
      </w:r>
      <w:r w:rsidR="00074B92">
        <w:rPr>
          <w:sz w:val="24"/>
          <w:szCs w:val="24"/>
        </w:rPr>
        <w:t>February</w:t>
      </w:r>
      <w:r>
        <w:rPr>
          <w:sz w:val="24"/>
          <w:szCs w:val="24"/>
        </w:rPr>
        <w:t xml:space="preserve"> minutes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344DA142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E33687">
        <w:rPr>
          <w:sz w:val="24"/>
          <w:szCs w:val="24"/>
        </w:rPr>
        <w:t xml:space="preserve">Sam Norlin, </w:t>
      </w:r>
      <w:r w:rsidR="00DF4F1C">
        <w:rPr>
          <w:sz w:val="24"/>
          <w:szCs w:val="24"/>
        </w:rPr>
        <w:t>Marty Downs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7D3B84CC" w14:textId="17718F22" w:rsidR="00036AA0" w:rsidRDefault="00B24D7D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EB Updates </w:t>
      </w:r>
      <w:r w:rsidR="00074B9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74B92">
        <w:rPr>
          <w:sz w:val="24"/>
          <w:szCs w:val="24"/>
        </w:rPr>
        <w:t>Sites directed to send Ed Reps</w:t>
      </w:r>
      <w:r w:rsidR="00E9189E">
        <w:rPr>
          <w:sz w:val="24"/>
          <w:szCs w:val="24"/>
        </w:rPr>
        <w:t>.</w:t>
      </w:r>
      <w:r w:rsidR="00074B92">
        <w:rPr>
          <w:sz w:val="24"/>
          <w:szCs w:val="24"/>
        </w:rPr>
        <w:t xml:space="preserve"> and Info Mgrs</w:t>
      </w:r>
      <w:r w:rsidR="00E9189E">
        <w:rPr>
          <w:sz w:val="24"/>
          <w:szCs w:val="24"/>
        </w:rPr>
        <w:t>.</w:t>
      </w:r>
      <w:r w:rsidR="00074B92">
        <w:rPr>
          <w:sz w:val="24"/>
          <w:szCs w:val="24"/>
        </w:rPr>
        <w:t xml:space="preserve"> to ASM</w:t>
      </w:r>
      <w:r>
        <w:rPr>
          <w:sz w:val="24"/>
          <w:szCs w:val="24"/>
        </w:rPr>
        <w:t xml:space="preserve"> </w:t>
      </w:r>
    </w:p>
    <w:p w14:paraId="680DB4D0" w14:textId="058A10CB" w:rsidR="00E9189E" w:rsidRPr="00D753CF" w:rsidRDefault="00E9189E" w:rsidP="00D753CF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ASM Education speakers and workshops spreadsheet– Jill Haukos and Caitlin Potter</w:t>
      </w:r>
    </w:p>
    <w:p w14:paraId="7226D0F7" w14:textId="77777777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</w:p>
    <w:p w14:paraId="562B85D8" w14:textId="2801CC77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9189E">
        <w:rPr>
          <w:sz w:val="24"/>
          <w:szCs w:val="24"/>
        </w:rPr>
        <w:t xml:space="preserve"> </w:t>
      </w:r>
      <w:r w:rsidR="00564BD2">
        <w:rPr>
          <w:sz w:val="24"/>
          <w:szCs w:val="24"/>
        </w:rPr>
        <w:t>– Kara Haas</w:t>
      </w:r>
    </w:p>
    <w:p w14:paraId="05713346" w14:textId="0A6C52CB" w:rsidR="001E6329" w:rsidRDefault="001E6329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Ecological Data Literacy </w:t>
      </w:r>
      <w:r w:rsidR="00152E69">
        <w:rPr>
          <w:sz w:val="24"/>
          <w:szCs w:val="24"/>
        </w:rPr>
        <w:t xml:space="preserve"> - Alan Berkowitz </w:t>
      </w:r>
      <w:r w:rsidR="006746CF">
        <w:rPr>
          <w:sz w:val="24"/>
          <w:szCs w:val="24"/>
        </w:rPr>
        <w:t xml:space="preserve"> </w:t>
      </w:r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07E0AC14" w14:textId="7CD1BD75" w:rsidR="00090DC2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Series</w:t>
      </w:r>
      <w:r w:rsidR="002E0BBA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–</w:t>
      </w:r>
      <w:r w:rsidR="00074B92">
        <w:rPr>
          <w:sz w:val="24"/>
          <w:szCs w:val="24"/>
        </w:rPr>
        <w:t xml:space="preserve"> </w:t>
      </w:r>
      <w:r w:rsidR="00E9189E">
        <w:rPr>
          <w:sz w:val="24"/>
          <w:szCs w:val="24"/>
        </w:rPr>
        <w:t>Alex Rose</w:t>
      </w:r>
    </w:p>
    <w:p w14:paraId="3B51223A" w14:textId="51E611FC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Higher Education </w:t>
      </w:r>
      <w:r w:rsidR="001E6329">
        <w:rPr>
          <w:sz w:val="24"/>
          <w:szCs w:val="24"/>
        </w:rPr>
        <w:t xml:space="preserve">– </w:t>
      </w:r>
      <w:r w:rsidR="00E9189E">
        <w:rPr>
          <w:sz w:val="24"/>
          <w:szCs w:val="24"/>
        </w:rPr>
        <w:t xml:space="preserve">UFERN – need contacts from LTER sites – people who lead undergrad and research experience courses -Kari O’Connel and </w:t>
      </w:r>
      <w:r w:rsidR="00152E69">
        <w:rPr>
          <w:sz w:val="24"/>
          <w:szCs w:val="24"/>
        </w:rPr>
        <w:t>Alan Berkowitz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783BD39F" w14:textId="77777777" w:rsidR="008C521A" w:rsidRDefault="003A69F7" w:rsidP="008C521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Site Updates/Announcements</w:t>
      </w:r>
    </w:p>
    <w:p w14:paraId="4449EA70" w14:textId="0C1E7CEA" w:rsidR="001E6329" w:rsidRDefault="00074B92" w:rsidP="001E6329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Employment opportunity at Oregon State – STEM Sr. Reseacher</w:t>
      </w:r>
    </w:p>
    <w:p w14:paraId="2A3260AA" w14:textId="77777777" w:rsidR="00B2615F" w:rsidRPr="00E87E95" w:rsidRDefault="00B2615F" w:rsidP="00B2615F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44235743" w14:textId="2ACEB622" w:rsidR="00DF4F1C" w:rsidRDefault="00E9189E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April 4</w:t>
      </w:r>
      <w:r w:rsidR="00074B92">
        <w:rPr>
          <w:sz w:val="24"/>
          <w:szCs w:val="24"/>
        </w:rPr>
        <w:t>, 2018</w:t>
      </w:r>
    </w:p>
    <w:p w14:paraId="5C16520B" w14:textId="1A3EDB5C" w:rsidR="00152E69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May </w:t>
      </w:r>
      <w:r w:rsidR="00E9189E">
        <w:rPr>
          <w:sz w:val="24"/>
          <w:szCs w:val="24"/>
        </w:rPr>
        <w:t>2</w:t>
      </w:r>
      <w:r>
        <w:rPr>
          <w:sz w:val="24"/>
          <w:szCs w:val="24"/>
        </w:rPr>
        <w:t>, 2018</w:t>
      </w:r>
    </w:p>
    <w:p w14:paraId="3A961C87" w14:textId="4B02BF6F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June </w:t>
      </w:r>
      <w:r w:rsidR="00E9189E">
        <w:rPr>
          <w:sz w:val="24"/>
          <w:szCs w:val="24"/>
        </w:rPr>
        <w:t>6</w:t>
      </w:r>
      <w:r>
        <w:rPr>
          <w:sz w:val="24"/>
          <w:szCs w:val="24"/>
        </w:rPr>
        <w:t>, 2018</w:t>
      </w:r>
    </w:p>
    <w:p w14:paraId="2BD12C0E" w14:textId="36ED95DC" w:rsidR="006746CF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July </w:t>
      </w:r>
      <w:r w:rsidR="00E9189E">
        <w:rPr>
          <w:sz w:val="24"/>
          <w:szCs w:val="24"/>
        </w:rPr>
        <w:t>11</w:t>
      </w:r>
      <w:bookmarkStart w:id="0" w:name="_GoBack"/>
      <w:bookmarkEnd w:id="0"/>
      <w:r>
        <w:rPr>
          <w:sz w:val="24"/>
          <w:szCs w:val="24"/>
        </w:rPr>
        <w:t>(?), 2018</w:t>
      </w:r>
    </w:p>
    <w:p w14:paraId="653B884D" w14:textId="773F9857" w:rsidR="00090DC2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August </w:t>
      </w:r>
      <w:r w:rsidR="00E9189E">
        <w:rPr>
          <w:sz w:val="24"/>
          <w:szCs w:val="24"/>
        </w:rPr>
        <w:t>1</w:t>
      </w:r>
      <w:r>
        <w:rPr>
          <w:sz w:val="24"/>
          <w:szCs w:val="24"/>
        </w:rPr>
        <w:t>, 2018</w:t>
      </w:r>
    </w:p>
    <w:p w14:paraId="79AEB2EB" w14:textId="4DE3CAF2" w:rsidR="00090DC2" w:rsidRPr="001B5BE8" w:rsidRDefault="00074B9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September </w:t>
      </w:r>
      <w:r w:rsidR="00E9189E">
        <w:rPr>
          <w:sz w:val="24"/>
          <w:szCs w:val="24"/>
        </w:rPr>
        <w:t>5</w:t>
      </w:r>
      <w:r>
        <w:rPr>
          <w:sz w:val="24"/>
          <w:szCs w:val="24"/>
        </w:rPr>
        <w:t>, 2018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6A060" w14:textId="77777777" w:rsidR="004571B3" w:rsidRDefault="004571B3" w:rsidP="0015337A">
      <w:r>
        <w:separator/>
      </w:r>
    </w:p>
  </w:endnote>
  <w:endnote w:type="continuationSeparator" w:id="0">
    <w:p w14:paraId="69B9B376" w14:textId="77777777" w:rsidR="004571B3" w:rsidRDefault="004571B3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99A88" w14:textId="77777777" w:rsidR="004571B3" w:rsidRDefault="004571B3" w:rsidP="0015337A">
      <w:r>
        <w:separator/>
      </w:r>
    </w:p>
  </w:footnote>
  <w:footnote w:type="continuationSeparator" w:id="0">
    <w:p w14:paraId="4D2C14D5" w14:textId="77777777" w:rsidR="004571B3" w:rsidRDefault="004571B3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ED663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15F"/>
    <w:rsid w:val="00001125"/>
    <w:rsid w:val="0000755C"/>
    <w:rsid w:val="000317E4"/>
    <w:rsid w:val="00036AA0"/>
    <w:rsid w:val="00036CB6"/>
    <w:rsid w:val="000440FC"/>
    <w:rsid w:val="00050411"/>
    <w:rsid w:val="000614E1"/>
    <w:rsid w:val="00074B92"/>
    <w:rsid w:val="00090DC2"/>
    <w:rsid w:val="000B2232"/>
    <w:rsid w:val="000B2857"/>
    <w:rsid w:val="000C6125"/>
    <w:rsid w:val="000D4509"/>
    <w:rsid w:val="000F4929"/>
    <w:rsid w:val="001077E1"/>
    <w:rsid w:val="001179B8"/>
    <w:rsid w:val="00131EDD"/>
    <w:rsid w:val="00136B88"/>
    <w:rsid w:val="00144AAD"/>
    <w:rsid w:val="00151AE2"/>
    <w:rsid w:val="00152E69"/>
    <w:rsid w:val="0015337A"/>
    <w:rsid w:val="00167FE1"/>
    <w:rsid w:val="00186EAE"/>
    <w:rsid w:val="0019315F"/>
    <w:rsid w:val="001A6EE3"/>
    <w:rsid w:val="001B5BE8"/>
    <w:rsid w:val="001D4EEA"/>
    <w:rsid w:val="001E079B"/>
    <w:rsid w:val="001E6329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571B3"/>
    <w:rsid w:val="00475FA5"/>
    <w:rsid w:val="004977D1"/>
    <w:rsid w:val="004A5FE9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746CF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950B3"/>
    <w:rsid w:val="008A32CF"/>
    <w:rsid w:val="008C521A"/>
    <w:rsid w:val="008E3D62"/>
    <w:rsid w:val="0092197C"/>
    <w:rsid w:val="00935618"/>
    <w:rsid w:val="00940E81"/>
    <w:rsid w:val="00994675"/>
    <w:rsid w:val="009D4F0F"/>
    <w:rsid w:val="009D75BD"/>
    <w:rsid w:val="009F05BD"/>
    <w:rsid w:val="009F576C"/>
    <w:rsid w:val="00A11E50"/>
    <w:rsid w:val="00A12A54"/>
    <w:rsid w:val="00A31608"/>
    <w:rsid w:val="00A57E1E"/>
    <w:rsid w:val="00A74B27"/>
    <w:rsid w:val="00AD0BF3"/>
    <w:rsid w:val="00AD1DBD"/>
    <w:rsid w:val="00AE523F"/>
    <w:rsid w:val="00B24D7D"/>
    <w:rsid w:val="00B2615F"/>
    <w:rsid w:val="00B261FE"/>
    <w:rsid w:val="00B45C7B"/>
    <w:rsid w:val="00B553F8"/>
    <w:rsid w:val="00B62FA1"/>
    <w:rsid w:val="00B85797"/>
    <w:rsid w:val="00BA4A61"/>
    <w:rsid w:val="00BA61C1"/>
    <w:rsid w:val="00BB0D56"/>
    <w:rsid w:val="00BB7367"/>
    <w:rsid w:val="00BC64B9"/>
    <w:rsid w:val="00BD7BAF"/>
    <w:rsid w:val="00BF0452"/>
    <w:rsid w:val="00C14CF9"/>
    <w:rsid w:val="00CC635B"/>
    <w:rsid w:val="00CE5113"/>
    <w:rsid w:val="00CE7812"/>
    <w:rsid w:val="00CF0CD6"/>
    <w:rsid w:val="00D205E7"/>
    <w:rsid w:val="00D3554A"/>
    <w:rsid w:val="00D753CF"/>
    <w:rsid w:val="00D81449"/>
    <w:rsid w:val="00D93D1A"/>
    <w:rsid w:val="00DD15FD"/>
    <w:rsid w:val="00DE66CB"/>
    <w:rsid w:val="00DF4F1C"/>
    <w:rsid w:val="00E07397"/>
    <w:rsid w:val="00E27E10"/>
    <w:rsid w:val="00E33687"/>
    <w:rsid w:val="00E55DEB"/>
    <w:rsid w:val="00E84E80"/>
    <w:rsid w:val="00E87E95"/>
    <w:rsid w:val="00E90CEB"/>
    <w:rsid w:val="00E9189E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D8943D1D-2876-7E41-B7DC-ED377951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B80AE-CB27-A04E-848D-75CBC8D73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2</cp:revision>
  <cp:lastPrinted>2016-11-02T19:03:00Z</cp:lastPrinted>
  <dcterms:created xsi:type="dcterms:W3CDTF">2018-03-06T20:09:00Z</dcterms:created>
  <dcterms:modified xsi:type="dcterms:W3CDTF">2018-03-06T20:09:00Z</dcterms:modified>
</cp:coreProperties>
</file>