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8F97A" w14:textId="77777777" w:rsidR="00B2615F" w:rsidRPr="00163BCA" w:rsidRDefault="00B2615F" w:rsidP="00564BD2">
      <w:pPr>
        <w:jc w:val="center"/>
        <w:rPr>
          <w:rFonts w:ascii="Calibri" w:hAnsi="Calibri"/>
          <w:b/>
          <w:color w:val="000000" w:themeColor="text1"/>
          <w:sz w:val="22"/>
          <w:szCs w:val="22"/>
        </w:rPr>
      </w:pPr>
      <w:bookmarkStart w:id="0" w:name="_GoBack"/>
      <w:bookmarkEnd w:id="0"/>
      <w:r w:rsidRPr="00163BCA">
        <w:rPr>
          <w:rFonts w:ascii="Calibri" w:hAnsi="Calibri"/>
          <w:b/>
          <w:color w:val="000000" w:themeColor="text1"/>
          <w:sz w:val="22"/>
          <w:szCs w:val="22"/>
        </w:rPr>
        <w:t>LTER Education Committee Conference Call</w:t>
      </w:r>
    </w:p>
    <w:p w14:paraId="14478B53" w14:textId="77777777" w:rsidR="001B5BE8" w:rsidRPr="00163BCA" w:rsidRDefault="001B5BE8" w:rsidP="005116D7">
      <w:pPr>
        <w:rPr>
          <w:rFonts w:ascii="Calibri" w:hAnsi="Calibri"/>
          <w:color w:val="000000" w:themeColor="text1"/>
          <w:sz w:val="22"/>
          <w:szCs w:val="22"/>
        </w:rPr>
      </w:pPr>
    </w:p>
    <w:p w14:paraId="17B8A601" w14:textId="45A939F9" w:rsidR="00B2615F" w:rsidRPr="00163BCA" w:rsidRDefault="00A658D3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>
        <w:rPr>
          <w:rFonts w:ascii="Calibri" w:hAnsi="Calibri"/>
          <w:b/>
          <w:color w:val="000000" w:themeColor="text1"/>
        </w:rPr>
        <w:t>November 1st</w:t>
      </w:r>
      <w:r w:rsidR="000B5314" w:rsidRPr="00163BCA">
        <w:rPr>
          <w:rFonts w:ascii="Calibri" w:hAnsi="Calibri"/>
          <w:b/>
          <w:color w:val="000000" w:themeColor="text1"/>
        </w:rPr>
        <w:t>, 2017</w:t>
      </w:r>
    </w:p>
    <w:p w14:paraId="21C52658" w14:textId="5726AAC3" w:rsidR="003808D7" w:rsidRPr="00163BCA" w:rsidRDefault="00B2615F" w:rsidP="006A3549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3:00-4:00 pm E</w:t>
      </w:r>
      <w:r w:rsidR="00D753CF" w:rsidRPr="00163BCA">
        <w:rPr>
          <w:rFonts w:ascii="Calibri" w:hAnsi="Calibri"/>
          <w:b/>
          <w:color w:val="000000" w:themeColor="text1"/>
        </w:rPr>
        <w:t>D</w:t>
      </w:r>
      <w:r w:rsidRPr="00163BCA">
        <w:rPr>
          <w:rFonts w:ascii="Calibri" w:hAnsi="Calibri"/>
          <w:b/>
          <w:color w:val="000000" w:themeColor="text1"/>
        </w:rPr>
        <w:t>T</w:t>
      </w:r>
      <w:r w:rsidR="0051056E" w:rsidRPr="00163BCA">
        <w:rPr>
          <w:rFonts w:ascii="Calibri" w:hAnsi="Calibri"/>
          <w:b/>
          <w:color w:val="000000" w:themeColor="text1"/>
        </w:rPr>
        <w:t xml:space="preserve"> </w:t>
      </w:r>
    </w:p>
    <w:p w14:paraId="235CB75E" w14:textId="77777777" w:rsidR="00B2615F" w:rsidRPr="00163BCA" w:rsidRDefault="00B2615F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</w:p>
    <w:p w14:paraId="36F349DF" w14:textId="77777777" w:rsidR="00DE66CB" w:rsidRPr="00163BCA" w:rsidRDefault="00B2615F" w:rsidP="00131EDD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AGENDA</w:t>
      </w:r>
    </w:p>
    <w:p w14:paraId="2E65B6BF" w14:textId="77777777" w:rsidR="003A69F7" w:rsidRPr="00163BCA" w:rsidRDefault="003A69F7" w:rsidP="00B2615F">
      <w:pPr>
        <w:pStyle w:val="MediumShading1-Accent21"/>
        <w:rPr>
          <w:rFonts w:ascii="Calibri" w:hAnsi="Calibri"/>
          <w:color w:val="000000" w:themeColor="text1"/>
        </w:rPr>
      </w:pPr>
    </w:p>
    <w:p w14:paraId="0F2082D9" w14:textId="1CF9F085" w:rsidR="00186EAE" w:rsidRPr="00C71868" w:rsidRDefault="00186EAE" w:rsidP="00C71868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Attendance</w:t>
      </w:r>
    </w:p>
    <w:p w14:paraId="4C7391F3" w14:textId="003C0C1F" w:rsidR="000B2857" w:rsidRPr="00163BCA" w:rsidRDefault="000B2857" w:rsidP="00186EAE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Approve </w:t>
      </w:r>
      <w:r w:rsidR="00A658D3">
        <w:rPr>
          <w:rFonts w:ascii="Calibri" w:hAnsi="Calibri"/>
          <w:color w:val="000000" w:themeColor="text1"/>
        </w:rPr>
        <w:t>October</w:t>
      </w:r>
      <w:r w:rsidRPr="00163BCA">
        <w:rPr>
          <w:rFonts w:ascii="Calibri" w:hAnsi="Calibri"/>
          <w:color w:val="000000" w:themeColor="text1"/>
        </w:rPr>
        <w:t xml:space="preserve"> minutes</w:t>
      </w:r>
      <w:r w:rsidR="00A658D3">
        <w:rPr>
          <w:rFonts w:ascii="Calibri" w:hAnsi="Calibri"/>
          <w:color w:val="000000" w:themeColor="text1"/>
        </w:rPr>
        <w:t>, introduce new secretary (</w:t>
      </w:r>
      <w:proofErr w:type="spellStart"/>
      <w:r w:rsidR="00A658D3">
        <w:rPr>
          <w:rFonts w:ascii="Calibri" w:hAnsi="Calibri"/>
          <w:color w:val="000000" w:themeColor="text1"/>
        </w:rPr>
        <w:t>Cari</w:t>
      </w:r>
      <w:proofErr w:type="spellEnd"/>
      <w:r w:rsidR="00A658D3">
        <w:rPr>
          <w:rFonts w:ascii="Calibri" w:hAnsi="Calibri"/>
          <w:color w:val="000000" w:themeColor="text1"/>
        </w:rPr>
        <w:t xml:space="preserve"> </w:t>
      </w:r>
      <w:proofErr w:type="spellStart"/>
      <w:r w:rsidR="00A658D3">
        <w:rPr>
          <w:rFonts w:ascii="Calibri" w:hAnsi="Calibri"/>
          <w:color w:val="000000" w:themeColor="text1"/>
        </w:rPr>
        <w:t>Paulenich</w:t>
      </w:r>
      <w:proofErr w:type="spellEnd"/>
      <w:r w:rsidR="00A658D3">
        <w:rPr>
          <w:rFonts w:ascii="Calibri" w:hAnsi="Calibri"/>
          <w:color w:val="000000" w:themeColor="text1"/>
        </w:rPr>
        <w:t xml:space="preserve"> – thank you!!)</w:t>
      </w:r>
    </w:p>
    <w:p w14:paraId="6D4880EB" w14:textId="77777777" w:rsidR="006F1014" w:rsidRPr="00163BCA" w:rsidRDefault="006F1014" w:rsidP="00723FE7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New Business</w:t>
      </w:r>
    </w:p>
    <w:p w14:paraId="73AE48A7" w14:textId="76E84B0B" w:rsidR="006F1014" w:rsidRPr="00163BCA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Communication Office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–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Marty Downs</w:t>
      </w:r>
      <w:r w:rsidR="00D82248" w:rsidRPr="00163BCA">
        <w:rPr>
          <w:rFonts w:ascii="Calibri" w:hAnsi="Calibri"/>
          <w:color w:val="000000" w:themeColor="text1"/>
        </w:rPr>
        <w:t>/Sam Norlin</w:t>
      </w:r>
    </w:p>
    <w:p w14:paraId="2743131A" w14:textId="77777777" w:rsidR="006F1014" w:rsidRPr="00163BCA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Updates</w:t>
      </w:r>
    </w:p>
    <w:p w14:paraId="0DD874B3" w14:textId="761FF31A" w:rsidR="00A7273F" w:rsidRDefault="00B24D7D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EB Updates - </w:t>
      </w:r>
      <w:r w:rsidR="006F1014" w:rsidRPr="00163BCA">
        <w:rPr>
          <w:rFonts w:ascii="Calibri" w:hAnsi="Calibri"/>
          <w:color w:val="000000" w:themeColor="text1"/>
        </w:rPr>
        <w:t>Kari O’Connell</w:t>
      </w:r>
      <w:r w:rsidRPr="00163BCA">
        <w:rPr>
          <w:rFonts w:ascii="Calibri" w:hAnsi="Calibri"/>
          <w:color w:val="000000" w:themeColor="text1"/>
        </w:rPr>
        <w:t xml:space="preserve"> </w:t>
      </w:r>
    </w:p>
    <w:p w14:paraId="0CE98852" w14:textId="42EC59C1" w:rsidR="00A658D3" w:rsidRPr="00163BCA" w:rsidRDefault="00A658D3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ASM and EOC’s role – Jill Haukos</w:t>
      </w:r>
    </w:p>
    <w:p w14:paraId="7226D0F7" w14:textId="77777777" w:rsidR="0064774C" w:rsidRPr="00163BCA" w:rsidRDefault="00AE523F" w:rsidP="00564BD2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Working Group</w:t>
      </w:r>
      <w:r w:rsidR="007A02B5" w:rsidRPr="00163BCA">
        <w:rPr>
          <w:rFonts w:ascii="Calibri" w:hAnsi="Calibri"/>
          <w:color w:val="000000" w:themeColor="text1"/>
        </w:rPr>
        <w:t xml:space="preserve"> Updates</w:t>
      </w:r>
      <w:r w:rsidR="005C4232" w:rsidRPr="00163BCA">
        <w:rPr>
          <w:rFonts w:ascii="Calibri" w:hAnsi="Calibri"/>
          <w:color w:val="000000" w:themeColor="text1"/>
        </w:rPr>
        <w:t xml:space="preserve"> </w:t>
      </w:r>
    </w:p>
    <w:p w14:paraId="562B85D8" w14:textId="209A9C46" w:rsidR="00564BD2" w:rsidRPr="00163BCA" w:rsidRDefault="00B24D7D" w:rsidP="00564BD2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Professional Development</w:t>
      </w:r>
      <w:r w:rsidR="00E55DEB" w:rsidRPr="00163BCA">
        <w:rPr>
          <w:rFonts w:ascii="Calibri" w:hAnsi="Calibri"/>
          <w:color w:val="000000" w:themeColor="text1"/>
        </w:rPr>
        <w:t xml:space="preserve"> </w:t>
      </w:r>
      <w:r w:rsidR="00A7273F" w:rsidRPr="00163BCA">
        <w:rPr>
          <w:rFonts w:ascii="Calibri" w:hAnsi="Calibri"/>
          <w:color w:val="000000" w:themeColor="text1"/>
        </w:rPr>
        <w:t>–</w:t>
      </w:r>
      <w:r w:rsidR="00E55DEB" w:rsidRPr="00163BCA">
        <w:rPr>
          <w:rFonts w:ascii="Calibri" w:hAnsi="Calibri"/>
          <w:color w:val="000000" w:themeColor="text1"/>
        </w:rPr>
        <w:t xml:space="preserve"> </w:t>
      </w:r>
      <w:r w:rsidR="00A7273F" w:rsidRPr="00163BCA">
        <w:rPr>
          <w:rFonts w:ascii="Calibri" w:hAnsi="Calibri"/>
          <w:color w:val="000000" w:themeColor="text1"/>
        </w:rPr>
        <w:t>monthly topics for call</w:t>
      </w:r>
    </w:p>
    <w:p w14:paraId="5EBAA1E2" w14:textId="67C8A2F0" w:rsidR="00564BD2" w:rsidRDefault="00564BD2" w:rsidP="00564BD2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Ecological Data Literacy – </w:t>
      </w:r>
      <w:r w:rsidR="00A658D3">
        <w:rPr>
          <w:rFonts w:ascii="Calibri" w:hAnsi="Calibri"/>
          <w:color w:val="000000" w:themeColor="text1"/>
        </w:rPr>
        <w:t>Stev</w:t>
      </w:r>
      <w:r w:rsidR="000B5314" w:rsidRPr="00163BCA">
        <w:rPr>
          <w:rFonts w:ascii="Calibri" w:hAnsi="Calibri"/>
          <w:color w:val="000000" w:themeColor="text1"/>
        </w:rPr>
        <w:t>en McGee</w:t>
      </w:r>
    </w:p>
    <w:p w14:paraId="1019D1A9" w14:textId="6FB1A3E5" w:rsidR="00A658D3" w:rsidRPr="00163BCA" w:rsidRDefault="00A658D3" w:rsidP="00A658D3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Data Nuggets – Steven McGee and Pam Snow</w:t>
      </w:r>
    </w:p>
    <w:p w14:paraId="34D25B0A" w14:textId="77777777" w:rsidR="003329B5" w:rsidRPr="00163BCA" w:rsidRDefault="003329B5" w:rsidP="003329B5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Next Generation Science Standards</w:t>
      </w:r>
      <w:r w:rsidR="002E0BBA" w:rsidRPr="00163BCA">
        <w:rPr>
          <w:rFonts w:ascii="Calibri" w:hAnsi="Calibri"/>
          <w:color w:val="000000" w:themeColor="text1"/>
        </w:rPr>
        <w:t xml:space="preserve"> – Steven McGee</w:t>
      </w:r>
    </w:p>
    <w:p w14:paraId="04FB64A8" w14:textId="7BB87ED3" w:rsidR="003329B5" w:rsidRPr="00163BCA" w:rsidRDefault="003329B5" w:rsidP="001B5BE8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Children’s Book Series</w:t>
      </w:r>
      <w:r w:rsidR="002E0BBA" w:rsidRPr="00163BCA">
        <w:rPr>
          <w:rFonts w:ascii="Calibri" w:hAnsi="Calibri"/>
          <w:color w:val="000000" w:themeColor="text1"/>
        </w:rPr>
        <w:t xml:space="preserve"> – Adrian Howkins</w:t>
      </w:r>
      <w:r w:rsidR="000B5314" w:rsidRPr="00163BCA">
        <w:rPr>
          <w:rFonts w:ascii="Calibri" w:hAnsi="Calibri"/>
          <w:color w:val="000000" w:themeColor="text1"/>
        </w:rPr>
        <w:t xml:space="preserve">  </w:t>
      </w:r>
    </w:p>
    <w:p w14:paraId="1EEDEA48" w14:textId="77777777" w:rsidR="00163BCA" w:rsidRPr="00163BCA" w:rsidRDefault="003329B5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Higher Education – </w:t>
      </w:r>
      <w:r w:rsidR="000B5314" w:rsidRPr="00163BCA">
        <w:rPr>
          <w:rFonts w:ascii="Calibri" w:hAnsi="Calibri"/>
          <w:color w:val="000000" w:themeColor="text1"/>
        </w:rPr>
        <w:t xml:space="preserve">Alan Berkowitz </w:t>
      </w:r>
    </w:p>
    <w:p w14:paraId="44FFCBD9" w14:textId="2866F034" w:rsidR="00163BCA" w:rsidRPr="00A658D3" w:rsidRDefault="00A658D3" w:rsidP="00A658D3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Cross-s</w:t>
      </w:r>
      <w:r w:rsidR="00163BCA" w:rsidRPr="00163BCA">
        <w:rPr>
          <w:rFonts w:ascii="Calibri" w:hAnsi="Calibri"/>
          <w:color w:val="000000" w:themeColor="text1"/>
        </w:rPr>
        <w:t xml:space="preserve">ite REU </w:t>
      </w:r>
      <w:r>
        <w:rPr>
          <w:rFonts w:ascii="Calibri" w:hAnsi="Calibri"/>
          <w:color w:val="000000" w:themeColor="text1"/>
        </w:rPr>
        <w:t>updates</w:t>
      </w:r>
    </w:p>
    <w:p w14:paraId="329AD074" w14:textId="77777777" w:rsidR="003329B5" w:rsidRPr="00163BCA" w:rsidRDefault="003329B5" w:rsidP="003329B5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Citizen Science</w:t>
      </w:r>
      <w:r w:rsidR="001B5BE8" w:rsidRPr="00163BCA">
        <w:rPr>
          <w:rFonts w:ascii="Calibri" w:hAnsi="Calibri"/>
          <w:color w:val="000000" w:themeColor="text1"/>
        </w:rPr>
        <w:t xml:space="preserve"> – Elena Sparrow</w:t>
      </w:r>
    </w:p>
    <w:p w14:paraId="75B9CEFB" w14:textId="744660BA" w:rsidR="009750BC" w:rsidRPr="00163BCA" w:rsidRDefault="009750BC" w:rsidP="009750BC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Grant Updates/Announcements</w:t>
      </w:r>
    </w:p>
    <w:p w14:paraId="783BD39F" w14:textId="77777777" w:rsidR="008C521A" w:rsidRPr="00163BCA" w:rsidRDefault="003A69F7" w:rsidP="008C521A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Site Updates/Announcements</w:t>
      </w:r>
    </w:p>
    <w:p w14:paraId="2A3260AA" w14:textId="77777777" w:rsidR="00B2615F" w:rsidRPr="00163BCA" w:rsidRDefault="00B2615F" w:rsidP="00B2615F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EOC Meeting Schedule</w:t>
      </w:r>
    </w:p>
    <w:p w14:paraId="390F4124" w14:textId="100DFF99" w:rsidR="000B5314" w:rsidRPr="00163BCA" w:rsidRDefault="000B5314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December 6, 2017</w:t>
      </w:r>
    </w:p>
    <w:p w14:paraId="3215F969" w14:textId="04134AE1" w:rsidR="000B5314" w:rsidRPr="00163BCA" w:rsidRDefault="000B5314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January 3, 2018</w:t>
      </w:r>
    </w:p>
    <w:p w14:paraId="5DE5E661" w14:textId="57C4042F" w:rsidR="00A7273F" w:rsidRDefault="00A7273F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February 7, 2018</w:t>
      </w:r>
    </w:p>
    <w:p w14:paraId="0821E31F" w14:textId="3EBF65B8" w:rsidR="00A658D3" w:rsidRDefault="00A658D3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March 7, 2018</w:t>
      </w:r>
    </w:p>
    <w:p w14:paraId="665E1790" w14:textId="11D7C053" w:rsidR="00A658D3" w:rsidRPr="00163BCA" w:rsidRDefault="00A658D3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April 4, 2018</w:t>
      </w:r>
    </w:p>
    <w:p w14:paraId="43894F9E" w14:textId="77777777" w:rsidR="00C14CF9" w:rsidRPr="00163BCA" w:rsidRDefault="00C14CF9" w:rsidP="00D81449">
      <w:pPr>
        <w:pStyle w:val="MediumShading1-Accent21"/>
        <w:ind w:left="1080"/>
        <w:rPr>
          <w:rFonts w:ascii="Calibri" w:hAnsi="Calibri"/>
          <w:color w:val="000000" w:themeColor="text1"/>
        </w:rPr>
      </w:pPr>
    </w:p>
    <w:p w14:paraId="08747DA7" w14:textId="77777777" w:rsidR="00C71868" w:rsidRDefault="00C71868">
      <w:pPr>
        <w:rPr>
          <w:sz w:val="20"/>
          <w:szCs w:val="20"/>
          <w:lang w:eastAsia="en-US"/>
        </w:rPr>
      </w:pPr>
    </w:p>
    <w:sectPr w:rsidR="00C71868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96E3B6" w14:textId="77777777" w:rsidR="009054EC" w:rsidRDefault="009054EC" w:rsidP="0015337A">
      <w:r>
        <w:separator/>
      </w:r>
    </w:p>
  </w:endnote>
  <w:endnote w:type="continuationSeparator" w:id="0">
    <w:p w14:paraId="4281CEC0" w14:textId="77777777" w:rsidR="009054EC" w:rsidRDefault="009054EC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8DE3F" w14:textId="77777777" w:rsidR="009054EC" w:rsidRDefault="009054EC" w:rsidP="0015337A">
      <w:r>
        <w:separator/>
      </w:r>
    </w:p>
  </w:footnote>
  <w:footnote w:type="continuationSeparator" w:id="0">
    <w:p w14:paraId="67DC342E" w14:textId="77777777" w:rsidR="009054EC" w:rsidRDefault="009054EC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03623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F"/>
    <w:rsid w:val="00001125"/>
    <w:rsid w:val="0000755C"/>
    <w:rsid w:val="000317E4"/>
    <w:rsid w:val="00036AA0"/>
    <w:rsid w:val="00036CB6"/>
    <w:rsid w:val="00050411"/>
    <w:rsid w:val="000614E1"/>
    <w:rsid w:val="000B2232"/>
    <w:rsid w:val="000B2857"/>
    <w:rsid w:val="000B5314"/>
    <w:rsid w:val="000C6125"/>
    <w:rsid w:val="000D4509"/>
    <w:rsid w:val="001077E1"/>
    <w:rsid w:val="001179B8"/>
    <w:rsid w:val="00131EDD"/>
    <w:rsid w:val="00136B88"/>
    <w:rsid w:val="00151AE2"/>
    <w:rsid w:val="0015337A"/>
    <w:rsid w:val="00163BCA"/>
    <w:rsid w:val="00167FE1"/>
    <w:rsid w:val="00186EAE"/>
    <w:rsid w:val="0019315F"/>
    <w:rsid w:val="001B5BE8"/>
    <w:rsid w:val="001D4EEA"/>
    <w:rsid w:val="001E079B"/>
    <w:rsid w:val="002021EE"/>
    <w:rsid w:val="00223E32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451E81"/>
    <w:rsid w:val="0045339E"/>
    <w:rsid w:val="0045446C"/>
    <w:rsid w:val="00475FA5"/>
    <w:rsid w:val="004977D1"/>
    <w:rsid w:val="004A111A"/>
    <w:rsid w:val="004A5FE9"/>
    <w:rsid w:val="004C04BF"/>
    <w:rsid w:val="004F3EA1"/>
    <w:rsid w:val="00502E40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950B3"/>
    <w:rsid w:val="008A32CF"/>
    <w:rsid w:val="008C521A"/>
    <w:rsid w:val="008E3D62"/>
    <w:rsid w:val="009054EC"/>
    <w:rsid w:val="0092197C"/>
    <w:rsid w:val="00935618"/>
    <w:rsid w:val="00940E81"/>
    <w:rsid w:val="009750BC"/>
    <w:rsid w:val="00994675"/>
    <w:rsid w:val="009A60FE"/>
    <w:rsid w:val="009D4F0F"/>
    <w:rsid w:val="009D75BD"/>
    <w:rsid w:val="009F05BD"/>
    <w:rsid w:val="009F576C"/>
    <w:rsid w:val="00A11E50"/>
    <w:rsid w:val="00A12A54"/>
    <w:rsid w:val="00A31608"/>
    <w:rsid w:val="00A57E1E"/>
    <w:rsid w:val="00A658D3"/>
    <w:rsid w:val="00A7273F"/>
    <w:rsid w:val="00A74B27"/>
    <w:rsid w:val="00AB1783"/>
    <w:rsid w:val="00AD0BF3"/>
    <w:rsid w:val="00AD1DBD"/>
    <w:rsid w:val="00AE523F"/>
    <w:rsid w:val="00B17B21"/>
    <w:rsid w:val="00B24D7D"/>
    <w:rsid w:val="00B2615F"/>
    <w:rsid w:val="00B261FE"/>
    <w:rsid w:val="00B45C7B"/>
    <w:rsid w:val="00B553F8"/>
    <w:rsid w:val="00B62FA1"/>
    <w:rsid w:val="00BA4A61"/>
    <w:rsid w:val="00BA61C1"/>
    <w:rsid w:val="00BB0D56"/>
    <w:rsid w:val="00BB7367"/>
    <w:rsid w:val="00BC64B9"/>
    <w:rsid w:val="00BD7BAF"/>
    <w:rsid w:val="00BF0452"/>
    <w:rsid w:val="00C14CF9"/>
    <w:rsid w:val="00C43935"/>
    <w:rsid w:val="00C71868"/>
    <w:rsid w:val="00CB4DD6"/>
    <w:rsid w:val="00CC635B"/>
    <w:rsid w:val="00CE5113"/>
    <w:rsid w:val="00CE7812"/>
    <w:rsid w:val="00CF0CD6"/>
    <w:rsid w:val="00D205E7"/>
    <w:rsid w:val="00D3554A"/>
    <w:rsid w:val="00D753CF"/>
    <w:rsid w:val="00D81449"/>
    <w:rsid w:val="00D82248"/>
    <w:rsid w:val="00D93D1A"/>
    <w:rsid w:val="00DE66CB"/>
    <w:rsid w:val="00E07397"/>
    <w:rsid w:val="00E27E10"/>
    <w:rsid w:val="00E55DEB"/>
    <w:rsid w:val="00E611D0"/>
    <w:rsid w:val="00E84E80"/>
    <w:rsid w:val="00E87E95"/>
    <w:rsid w:val="00E90CEB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  <w:style w:type="paragraph" w:customStyle="1" w:styleId="m-4531102929948671930msolistparagraph">
    <w:name w:val="m_-4531102929948671930msolistparagraph"/>
    <w:basedOn w:val="Normal"/>
    <w:rsid w:val="00163BCA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character" w:customStyle="1" w:styleId="aqj">
    <w:name w:val="aqj"/>
    <w:basedOn w:val="DefaultParagraphFont"/>
    <w:rsid w:val="00163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C44B4-FD20-1D47-BB90-E82CAEA3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2</cp:revision>
  <cp:lastPrinted>2016-01-06T18:48:00Z</cp:lastPrinted>
  <dcterms:created xsi:type="dcterms:W3CDTF">2017-10-31T17:44:00Z</dcterms:created>
  <dcterms:modified xsi:type="dcterms:W3CDTF">2017-10-31T17:44:00Z</dcterms:modified>
</cp:coreProperties>
</file>