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564BD2">
      <w:pPr>
        <w:jc w:val="center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3C4B5B44" w:rsidR="00B2615F" w:rsidRPr="00E87E95" w:rsidRDefault="000B2857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June</w:t>
      </w:r>
      <w:r w:rsidR="00564BD2">
        <w:rPr>
          <w:b/>
          <w:sz w:val="24"/>
          <w:szCs w:val="24"/>
        </w:rPr>
        <w:t xml:space="preserve"> </w:t>
      </w:r>
      <w:r w:rsidR="007808AA">
        <w:rPr>
          <w:b/>
          <w:sz w:val="24"/>
          <w:szCs w:val="24"/>
        </w:rPr>
        <w:t>7</w:t>
      </w:r>
      <w:r w:rsidR="002F5202">
        <w:rPr>
          <w:b/>
          <w:sz w:val="24"/>
          <w:szCs w:val="24"/>
        </w:rPr>
        <w:t>, 2016</w:t>
      </w:r>
    </w:p>
    <w:p w14:paraId="21C52658" w14:textId="38B824D0" w:rsidR="003808D7" w:rsidRPr="00E87E95" w:rsidRDefault="007808AA" w:rsidP="006A3549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3:00-4:00 pm E</w:t>
      </w:r>
      <w:r w:rsidR="00B2615F"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131EDD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08B2F04C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Approve May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2E2E74FF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1421BB6E" w14:textId="2B04C516" w:rsidR="00B24D7D" w:rsidRDefault="00B24D7D" w:rsidP="00B24D7D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Science Council update – </w:t>
      </w:r>
      <w:r w:rsidR="007808AA">
        <w:rPr>
          <w:sz w:val="24"/>
          <w:szCs w:val="24"/>
        </w:rPr>
        <w:t>Kari O’Connell</w:t>
      </w:r>
    </w:p>
    <w:p w14:paraId="5340A5D5" w14:textId="7AAFC958" w:rsidR="006F1014" w:rsidRDefault="00B24D7D" w:rsidP="006F1014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- </w:t>
      </w:r>
      <w:r w:rsidR="006F1014">
        <w:rPr>
          <w:sz w:val="24"/>
          <w:szCs w:val="24"/>
        </w:rPr>
        <w:t>Kari O’Connell</w:t>
      </w:r>
      <w:r>
        <w:rPr>
          <w:sz w:val="24"/>
          <w:szCs w:val="24"/>
        </w:rPr>
        <w:t xml:space="preserve"> </w:t>
      </w:r>
    </w:p>
    <w:p w14:paraId="7A165BFE" w14:textId="67AEEFF6" w:rsidR="007808AA" w:rsidRDefault="007808AA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Professional Development:  </w:t>
      </w:r>
      <w:r w:rsidR="004F693E">
        <w:rPr>
          <w:sz w:val="24"/>
          <w:szCs w:val="24"/>
        </w:rPr>
        <w:t xml:space="preserve">Concord Consortium – Bill </w:t>
      </w:r>
      <w:proofErr w:type="spellStart"/>
      <w:r w:rsidR="004F693E">
        <w:rPr>
          <w:sz w:val="24"/>
          <w:szCs w:val="24"/>
        </w:rPr>
        <w:t>Finzer</w:t>
      </w:r>
      <w:proofErr w:type="spellEnd"/>
      <w:r w:rsidR="004F693E">
        <w:rPr>
          <w:sz w:val="24"/>
          <w:szCs w:val="24"/>
        </w:rPr>
        <w:t xml:space="preserve"> &amp; Dan </w:t>
      </w:r>
      <w:proofErr w:type="spellStart"/>
      <w:proofErr w:type="gramStart"/>
      <w:r w:rsidR="004F693E">
        <w:rPr>
          <w:sz w:val="24"/>
          <w:szCs w:val="24"/>
        </w:rPr>
        <w:t>Damelin</w:t>
      </w:r>
      <w:proofErr w:type="spellEnd"/>
      <w:r w:rsidR="004F693E">
        <w:rPr>
          <w:sz w:val="24"/>
          <w:szCs w:val="24"/>
        </w:rPr>
        <w:t xml:space="preserve">  -</w:t>
      </w:r>
      <w:proofErr w:type="gramEnd"/>
      <w:r w:rsidR="004F693E">
        <w:rPr>
          <w:sz w:val="24"/>
          <w:szCs w:val="24"/>
        </w:rPr>
        <w:t xml:space="preserve"> </w:t>
      </w:r>
      <w:r w:rsidR="0033113A">
        <w:rPr>
          <w:sz w:val="24"/>
          <w:szCs w:val="24"/>
        </w:rPr>
        <w:t xml:space="preserve">Common Online Data Analysis Platform (CODAP) and how it can work with LTER Education.  More info here:  </w:t>
      </w:r>
      <w:r w:rsidR="0033113A" w:rsidRPr="0033113A">
        <w:rPr>
          <w:sz w:val="24"/>
          <w:szCs w:val="24"/>
        </w:rPr>
        <w:t>http://blog.concord.org/new-codap-website</w:t>
      </w:r>
      <w:r w:rsidR="004F693E">
        <w:rPr>
          <w:sz w:val="24"/>
          <w:szCs w:val="24"/>
        </w:rPr>
        <w:t xml:space="preserve">.  </w:t>
      </w:r>
    </w:p>
    <w:p w14:paraId="3D38A15C" w14:textId="66CB01B3" w:rsidR="0033113A" w:rsidRDefault="0033113A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Site Updates/Announcements</w:t>
      </w:r>
    </w:p>
    <w:p w14:paraId="40931CF7" w14:textId="150D254B" w:rsidR="0033113A" w:rsidRDefault="0033113A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Grant Announcements/Updates</w:t>
      </w:r>
    </w:p>
    <w:p w14:paraId="7226D0F7" w14:textId="1418C22E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  <w:r w:rsidR="004F693E">
        <w:rPr>
          <w:sz w:val="24"/>
          <w:szCs w:val="24"/>
        </w:rPr>
        <w:t xml:space="preserve"> </w:t>
      </w:r>
    </w:p>
    <w:p w14:paraId="562B85D8" w14:textId="02C4C74A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55DEB">
        <w:rPr>
          <w:sz w:val="24"/>
          <w:szCs w:val="24"/>
        </w:rPr>
        <w:t xml:space="preserve"> </w:t>
      </w:r>
      <w:r w:rsidR="0033113A">
        <w:rPr>
          <w:sz w:val="24"/>
          <w:szCs w:val="24"/>
        </w:rPr>
        <w:t>–</w:t>
      </w:r>
      <w:r w:rsidR="00E55DEB">
        <w:rPr>
          <w:sz w:val="24"/>
          <w:szCs w:val="24"/>
        </w:rPr>
        <w:t xml:space="preserve"> </w:t>
      </w:r>
      <w:r w:rsidR="0033113A">
        <w:rPr>
          <w:sz w:val="24"/>
          <w:szCs w:val="24"/>
        </w:rPr>
        <w:t>monthly topics for call</w:t>
      </w:r>
    </w:p>
    <w:p w14:paraId="5EBAA1E2" w14:textId="77777777" w:rsidR="00564BD2" w:rsidRDefault="00564BD2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Ecological Data Literacy – Alan Berkowitz, Kari O’Connell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4FB64A8" w14:textId="6A7E8DAB" w:rsidR="003329B5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– </w:t>
      </w:r>
      <w:r w:rsidR="0033113A">
        <w:rPr>
          <w:sz w:val="24"/>
          <w:szCs w:val="24"/>
        </w:rPr>
        <w:t xml:space="preserve">Alex </w:t>
      </w:r>
      <w:r w:rsidR="00BF0DFE">
        <w:rPr>
          <w:sz w:val="24"/>
          <w:szCs w:val="24"/>
        </w:rPr>
        <w:t>Rose</w:t>
      </w:r>
    </w:p>
    <w:p w14:paraId="3B51223A" w14:textId="70E44781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– </w:t>
      </w:r>
      <w:r w:rsidR="00BF0DFE">
        <w:rPr>
          <w:sz w:val="24"/>
          <w:szCs w:val="24"/>
        </w:rPr>
        <w:t>Alan Berkowitz</w:t>
      </w:r>
    </w:p>
    <w:p w14:paraId="23F50C26" w14:textId="6A22A9A3" w:rsidR="00B24D7D" w:rsidRPr="00B24D7D" w:rsidRDefault="00B24D7D" w:rsidP="00B24D7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Topic discussion:  </w:t>
      </w:r>
      <w:r w:rsidR="00BF0DFE">
        <w:rPr>
          <w:sz w:val="24"/>
          <w:szCs w:val="24"/>
        </w:rPr>
        <w:t>Co-chair – anyone interested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1AFD4430" w14:textId="007DD30E" w:rsidR="005C4232" w:rsidRDefault="005C4232" w:rsidP="00D81449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BF0DFE">
        <w:rPr>
          <w:sz w:val="24"/>
          <w:szCs w:val="24"/>
        </w:rPr>
        <w:t>12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 (one week later than our usual date)</w:t>
      </w:r>
    </w:p>
    <w:p w14:paraId="012DA342" w14:textId="20ADFAE8" w:rsidR="001B5BE8" w:rsidRDefault="001179B8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BF0DFE">
        <w:rPr>
          <w:sz w:val="24"/>
          <w:szCs w:val="24"/>
        </w:rPr>
        <w:t>2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4EDCC8D5" w14:textId="29A48D79" w:rsidR="001B5BE8" w:rsidRDefault="001B5BE8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BF0DFE">
        <w:rPr>
          <w:sz w:val="24"/>
          <w:szCs w:val="24"/>
        </w:rPr>
        <w:t>6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07117384" w14:textId="6FFA47C7" w:rsidR="00564BD2" w:rsidRDefault="00564BD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October </w:t>
      </w:r>
      <w:r w:rsidR="00BF0DFE">
        <w:rPr>
          <w:sz w:val="24"/>
          <w:szCs w:val="24"/>
        </w:rPr>
        <w:t>4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22D22D8D" w14:textId="7FB5A3A8" w:rsidR="00B24D7D" w:rsidRPr="001B5BE8" w:rsidRDefault="00B24D7D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November </w:t>
      </w:r>
      <w:r w:rsidR="00BF0DFE">
        <w:rPr>
          <w:sz w:val="24"/>
          <w:szCs w:val="24"/>
        </w:rPr>
        <w:t>1</w:t>
      </w:r>
      <w:bookmarkStart w:id="0" w:name="_GoBack"/>
      <w:bookmarkEnd w:id="0"/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672CA" w14:textId="77777777" w:rsidR="00903441" w:rsidRDefault="00903441" w:rsidP="0015337A">
      <w:r>
        <w:separator/>
      </w:r>
    </w:p>
  </w:endnote>
  <w:endnote w:type="continuationSeparator" w:id="0">
    <w:p w14:paraId="29D1914A" w14:textId="77777777" w:rsidR="00903441" w:rsidRDefault="00903441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8963C" w14:textId="77777777" w:rsidR="00903441" w:rsidRDefault="00903441" w:rsidP="0015337A">
      <w:r>
        <w:separator/>
      </w:r>
    </w:p>
  </w:footnote>
  <w:footnote w:type="continuationSeparator" w:id="0">
    <w:p w14:paraId="615F1261" w14:textId="77777777" w:rsidR="00903441" w:rsidRDefault="00903441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13AF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CB6"/>
    <w:rsid w:val="00050411"/>
    <w:rsid w:val="000614E1"/>
    <w:rsid w:val="000B2232"/>
    <w:rsid w:val="000B2857"/>
    <w:rsid w:val="000C6125"/>
    <w:rsid w:val="000D4509"/>
    <w:rsid w:val="001077E1"/>
    <w:rsid w:val="001179B8"/>
    <w:rsid w:val="00131EDD"/>
    <w:rsid w:val="00136B88"/>
    <w:rsid w:val="00151AE2"/>
    <w:rsid w:val="0015337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113A"/>
    <w:rsid w:val="003329B5"/>
    <w:rsid w:val="00334D81"/>
    <w:rsid w:val="00355390"/>
    <w:rsid w:val="00370015"/>
    <w:rsid w:val="003808D7"/>
    <w:rsid w:val="003A3952"/>
    <w:rsid w:val="003A69F7"/>
    <w:rsid w:val="003B525D"/>
    <w:rsid w:val="00451E81"/>
    <w:rsid w:val="0045339E"/>
    <w:rsid w:val="0045446C"/>
    <w:rsid w:val="00475FA5"/>
    <w:rsid w:val="004977D1"/>
    <w:rsid w:val="004A5FE9"/>
    <w:rsid w:val="004F3EA1"/>
    <w:rsid w:val="004F693E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808AA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3441"/>
    <w:rsid w:val="0092197C"/>
    <w:rsid w:val="00935618"/>
    <w:rsid w:val="00940E81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BF0DFE"/>
    <w:rsid w:val="00C14CF9"/>
    <w:rsid w:val="00CC635B"/>
    <w:rsid w:val="00CE5113"/>
    <w:rsid w:val="00CE7812"/>
    <w:rsid w:val="00CF0CD6"/>
    <w:rsid w:val="00D205E7"/>
    <w:rsid w:val="00D3554A"/>
    <w:rsid w:val="00D81449"/>
    <w:rsid w:val="00D93D1A"/>
    <w:rsid w:val="00DE66CB"/>
    <w:rsid w:val="00E07397"/>
    <w:rsid w:val="00E27E10"/>
    <w:rsid w:val="00E55DEB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AD34-90CA-7048-8740-EB7F16C2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Jill Haukos</cp:lastModifiedBy>
  <cp:revision>2</cp:revision>
  <cp:lastPrinted>2016-01-06T18:48:00Z</cp:lastPrinted>
  <dcterms:created xsi:type="dcterms:W3CDTF">2017-06-06T20:31:00Z</dcterms:created>
  <dcterms:modified xsi:type="dcterms:W3CDTF">2017-06-06T20:31:00Z</dcterms:modified>
</cp:coreProperties>
</file>